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AB1" w:rsidRPr="0061334D" w:rsidRDefault="00865C89" w:rsidP="00865C89">
      <w:pPr>
        <w:tabs>
          <w:tab w:val="left" w:pos="7308"/>
        </w:tabs>
        <w:rPr>
          <w:sz w:val="26"/>
          <w:szCs w:val="26"/>
        </w:rPr>
      </w:pPr>
      <w:r w:rsidRPr="0061334D">
        <w:rPr>
          <w:sz w:val="26"/>
          <w:szCs w:val="26"/>
        </w:rPr>
        <w:tab/>
      </w:r>
      <w:r w:rsidR="00BC0E1D" w:rsidRPr="0061334D">
        <w:rPr>
          <w:sz w:val="26"/>
          <w:szCs w:val="26"/>
        </w:rPr>
        <w:t xml:space="preserve"> </w:t>
      </w:r>
    </w:p>
    <w:p w:rsidR="00E65EFA" w:rsidRPr="0061334D" w:rsidRDefault="00E65EFA" w:rsidP="00DB1AB1">
      <w:pPr>
        <w:rPr>
          <w:sz w:val="26"/>
          <w:szCs w:val="26"/>
        </w:rPr>
      </w:pPr>
    </w:p>
    <w:tbl>
      <w:tblPr>
        <w:tblpPr w:leftFromText="180" w:rightFromText="180" w:vertAnchor="page" w:horzAnchor="margin" w:tblpY="415"/>
        <w:tblW w:w="0" w:type="auto"/>
        <w:tblLook w:val="01E0" w:firstRow="1" w:lastRow="1" w:firstColumn="1" w:lastColumn="1" w:noHBand="0" w:noVBand="0"/>
      </w:tblPr>
      <w:tblGrid>
        <w:gridCol w:w="9853"/>
      </w:tblGrid>
      <w:tr w:rsidR="000876E8" w:rsidRPr="0061334D" w:rsidTr="0014600B">
        <w:trPr>
          <w:trHeight w:val="3544"/>
        </w:trPr>
        <w:tc>
          <w:tcPr>
            <w:tcW w:w="9889" w:type="dxa"/>
          </w:tcPr>
          <w:p w:rsidR="000876E8" w:rsidRPr="0061334D" w:rsidRDefault="000876E8" w:rsidP="00057711">
            <w:pPr>
              <w:jc w:val="center"/>
              <w:rPr>
                <w:sz w:val="26"/>
                <w:szCs w:val="26"/>
              </w:rPr>
            </w:pPr>
            <w:r w:rsidRPr="0061334D">
              <w:rPr>
                <w:sz w:val="26"/>
                <w:szCs w:val="26"/>
              </w:rPr>
              <w:object w:dxaOrig="945" w:dyaOrig="12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.25pt;height:64.55pt" o:ole="">
                  <v:imagedata r:id="rId8" o:title=""/>
                </v:shape>
                <o:OLEObject Type="Embed" ProgID="PBrush" ShapeID="_x0000_i1025" DrawAspect="Content" ObjectID="_1718799931" r:id="rId9"/>
              </w:object>
            </w:r>
          </w:p>
          <w:p w:rsidR="000876E8" w:rsidRPr="0061334D" w:rsidRDefault="000876E8" w:rsidP="00057711">
            <w:pPr>
              <w:pStyle w:val="a3"/>
              <w:rPr>
                <w:sz w:val="26"/>
                <w:szCs w:val="26"/>
              </w:rPr>
            </w:pPr>
            <w:r w:rsidRPr="0061334D">
              <w:rPr>
                <w:sz w:val="26"/>
                <w:szCs w:val="26"/>
              </w:rPr>
              <w:t>АДМИНИСТРАЦИЯ</w:t>
            </w:r>
          </w:p>
          <w:p w:rsidR="000876E8" w:rsidRPr="0061334D" w:rsidRDefault="000876E8" w:rsidP="00057711">
            <w:pPr>
              <w:pStyle w:val="a3"/>
              <w:rPr>
                <w:sz w:val="26"/>
                <w:szCs w:val="26"/>
              </w:rPr>
            </w:pPr>
            <w:r w:rsidRPr="0061334D">
              <w:rPr>
                <w:sz w:val="26"/>
                <w:szCs w:val="26"/>
              </w:rPr>
              <w:t>П</w:t>
            </w:r>
            <w:r w:rsidR="00F11D28">
              <w:rPr>
                <w:sz w:val="26"/>
                <w:szCs w:val="26"/>
              </w:rPr>
              <w:t>ОГРАНИЧНОГО   МУНИЦИПАЛЬНОГО   ОКРУГА</w:t>
            </w:r>
          </w:p>
          <w:p w:rsidR="000876E8" w:rsidRPr="0061334D" w:rsidRDefault="000876E8" w:rsidP="00057711">
            <w:pPr>
              <w:pStyle w:val="a3"/>
              <w:rPr>
                <w:sz w:val="26"/>
                <w:szCs w:val="26"/>
              </w:rPr>
            </w:pPr>
            <w:r w:rsidRPr="0061334D">
              <w:rPr>
                <w:sz w:val="26"/>
                <w:szCs w:val="26"/>
              </w:rPr>
              <w:t>ПРИМОРСКОГО КРАЯ</w:t>
            </w:r>
          </w:p>
          <w:p w:rsidR="000876E8" w:rsidRPr="0061334D" w:rsidRDefault="000876E8" w:rsidP="00057711">
            <w:pPr>
              <w:pStyle w:val="a3"/>
              <w:rPr>
                <w:sz w:val="26"/>
                <w:szCs w:val="26"/>
              </w:rPr>
            </w:pPr>
          </w:p>
          <w:p w:rsidR="000876E8" w:rsidRPr="0061334D" w:rsidRDefault="000876E8" w:rsidP="00057711">
            <w:pPr>
              <w:pStyle w:val="1"/>
              <w:rPr>
                <w:spacing w:val="20"/>
                <w:sz w:val="26"/>
                <w:szCs w:val="26"/>
              </w:rPr>
            </w:pPr>
            <w:r w:rsidRPr="0061334D">
              <w:rPr>
                <w:spacing w:val="20"/>
                <w:sz w:val="26"/>
                <w:szCs w:val="26"/>
              </w:rPr>
              <w:t>ПОСТАНОВЛЕНИЕ</w:t>
            </w:r>
          </w:p>
          <w:p w:rsidR="000876E8" w:rsidRPr="0061334D" w:rsidRDefault="000876E8" w:rsidP="00057711">
            <w:pPr>
              <w:rPr>
                <w:sz w:val="26"/>
                <w:szCs w:val="26"/>
              </w:rPr>
            </w:pPr>
          </w:p>
          <w:p w:rsidR="00865C89" w:rsidRPr="0061334D" w:rsidRDefault="00782814" w:rsidP="00D9062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0876E8" w:rsidRPr="0061334D" w:rsidRDefault="00AB3649" w:rsidP="00AB3649">
            <w:pPr>
              <w:tabs>
                <w:tab w:val="left" w:pos="8784"/>
              </w:tabs>
              <w:jc w:val="center"/>
              <w:rPr>
                <w:sz w:val="26"/>
                <w:szCs w:val="26"/>
              </w:rPr>
            </w:pPr>
            <w:r w:rsidRPr="00AB3649">
              <w:rPr>
                <w:sz w:val="26"/>
                <w:szCs w:val="26"/>
              </w:rPr>
              <w:t>28.02.</w:t>
            </w:r>
            <w:r>
              <w:rPr>
                <w:sz w:val="26"/>
                <w:szCs w:val="26"/>
                <w:lang w:val="en-US"/>
              </w:rPr>
              <w:t>2022</w:t>
            </w:r>
            <w:r w:rsidR="00782814">
              <w:rPr>
                <w:sz w:val="26"/>
                <w:szCs w:val="26"/>
              </w:rPr>
              <w:t xml:space="preserve">     </w:t>
            </w:r>
            <w:r w:rsidR="00E020BC">
              <w:rPr>
                <w:sz w:val="26"/>
                <w:szCs w:val="26"/>
              </w:rPr>
              <w:t xml:space="preserve">                           </w:t>
            </w:r>
            <w:r w:rsidR="007134DB">
              <w:rPr>
                <w:sz w:val="26"/>
                <w:szCs w:val="26"/>
              </w:rPr>
              <w:t xml:space="preserve">   </w:t>
            </w:r>
            <w:r w:rsidR="00E020BC">
              <w:rPr>
                <w:sz w:val="26"/>
                <w:szCs w:val="26"/>
              </w:rPr>
              <w:t xml:space="preserve">   </w:t>
            </w:r>
            <w:r w:rsidR="00E16CE7">
              <w:rPr>
                <w:sz w:val="26"/>
                <w:szCs w:val="26"/>
              </w:rPr>
              <w:t xml:space="preserve"> </w:t>
            </w:r>
            <w:r w:rsidR="00E020BC">
              <w:rPr>
                <w:sz w:val="26"/>
                <w:szCs w:val="26"/>
              </w:rPr>
              <w:t xml:space="preserve"> </w:t>
            </w:r>
            <w:r w:rsidR="00782814">
              <w:rPr>
                <w:sz w:val="26"/>
                <w:szCs w:val="26"/>
              </w:rPr>
              <w:t xml:space="preserve">п. Пограничный             </w:t>
            </w:r>
            <w:bookmarkStart w:id="0" w:name="_GoBack"/>
            <w:bookmarkEnd w:id="0"/>
            <w:r w:rsidR="00782814">
              <w:rPr>
                <w:sz w:val="26"/>
                <w:szCs w:val="26"/>
              </w:rPr>
              <w:t xml:space="preserve">                </w:t>
            </w:r>
            <w:r w:rsidR="008E5CDA">
              <w:rPr>
                <w:sz w:val="26"/>
                <w:szCs w:val="26"/>
              </w:rPr>
              <w:t xml:space="preserve">          </w:t>
            </w:r>
            <w:r w:rsidR="007134D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         № </w:t>
            </w:r>
            <w:r w:rsidRPr="00AB3649">
              <w:rPr>
                <w:sz w:val="26"/>
                <w:szCs w:val="26"/>
              </w:rPr>
              <w:t>262</w:t>
            </w:r>
          </w:p>
        </w:tc>
      </w:tr>
    </w:tbl>
    <w:p w:rsidR="000876E8" w:rsidRPr="0061334D" w:rsidRDefault="000876E8" w:rsidP="000876E8">
      <w:pPr>
        <w:rPr>
          <w:sz w:val="26"/>
          <w:szCs w:val="26"/>
        </w:rPr>
      </w:pPr>
    </w:p>
    <w:p w:rsidR="000876E8" w:rsidRPr="0061334D" w:rsidRDefault="00F11D28" w:rsidP="000876E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О проведении</w:t>
      </w:r>
      <w:r w:rsidR="00965104" w:rsidRPr="0061334D">
        <w:rPr>
          <w:b/>
          <w:sz w:val="26"/>
          <w:szCs w:val="26"/>
        </w:rPr>
        <w:t xml:space="preserve"> </w:t>
      </w:r>
      <w:r w:rsidR="000876E8" w:rsidRPr="0061334D">
        <w:rPr>
          <w:b/>
          <w:sz w:val="26"/>
          <w:szCs w:val="26"/>
        </w:rPr>
        <w:t xml:space="preserve"> конкурса</w:t>
      </w:r>
      <w:r w:rsidR="00965104" w:rsidRPr="0061334D">
        <w:rPr>
          <w:b/>
          <w:sz w:val="26"/>
          <w:szCs w:val="26"/>
        </w:rPr>
        <w:t xml:space="preserve"> обучающихся общеобразовательных организаций Пограничного муниципального </w:t>
      </w:r>
      <w:r>
        <w:rPr>
          <w:b/>
          <w:sz w:val="26"/>
          <w:szCs w:val="26"/>
        </w:rPr>
        <w:t>округа</w:t>
      </w:r>
    </w:p>
    <w:p w:rsidR="000876E8" w:rsidRPr="0061334D" w:rsidRDefault="000876E8" w:rsidP="000876E8">
      <w:pPr>
        <w:jc w:val="center"/>
        <w:rPr>
          <w:b/>
          <w:sz w:val="26"/>
          <w:szCs w:val="26"/>
        </w:rPr>
      </w:pPr>
      <w:r w:rsidRPr="0061334D">
        <w:rPr>
          <w:b/>
          <w:sz w:val="26"/>
          <w:szCs w:val="26"/>
        </w:rPr>
        <w:t xml:space="preserve"> «Ученик года – 20</w:t>
      </w:r>
      <w:r w:rsidR="00F27D91">
        <w:rPr>
          <w:b/>
          <w:sz w:val="26"/>
          <w:szCs w:val="26"/>
        </w:rPr>
        <w:t>2</w:t>
      </w:r>
      <w:r w:rsidR="000037C3">
        <w:rPr>
          <w:b/>
          <w:sz w:val="26"/>
          <w:szCs w:val="26"/>
        </w:rPr>
        <w:t>2</w:t>
      </w:r>
      <w:r w:rsidRPr="0061334D">
        <w:rPr>
          <w:b/>
          <w:sz w:val="26"/>
          <w:szCs w:val="26"/>
        </w:rPr>
        <w:t>»</w:t>
      </w:r>
    </w:p>
    <w:p w:rsidR="000876E8" w:rsidRDefault="000876E8" w:rsidP="000876E8">
      <w:pPr>
        <w:jc w:val="center"/>
        <w:rPr>
          <w:b/>
          <w:sz w:val="26"/>
          <w:szCs w:val="26"/>
        </w:rPr>
      </w:pPr>
    </w:p>
    <w:p w:rsidR="00782814" w:rsidRPr="0061334D" w:rsidRDefault="00782814" w:rsidP="000876E8">
      <w:pPr>
        <w:jc w:val="center"/>
        <w:rPr>
          <w:b/>
          <w:sz w:val="26"/>
          <w:szCs w:val="26"/>
        </w:rPr>
      </w:pPr>
    </w:p>
    <w:p w:rsidR="005C36F6" w:rsidRPr="0061334D" w:rsidRDefault="00F63098" w:rsidP="00782814">
      <w:pPr>
        <w:spacing w:line="360" w:lineRule="auto"/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Руководствуясь Федеральным законом «Об образовании в Российской Федерации» от 29.12.2012 №273-ФЗ, </w:t>
      </w:r>
      <w:r w:rsidRPr="00F63098">
        <w:rPr>
          <w:sz w:val="26"/>
          <w:szCs w:val="26"/>
        </w:rPr>
        <w:t xml:space="preserve">Федеральным законом РФ от 06.10.2003 № 131-ФЗ «Об общих принципах организации местного самоуправления в Российской Федерации», Уставом Пограничного муниципального </w:t>
      </w:r>
      <w:r w:rsidR="00F2075C">
        <w:rPr>
          <w:sz w:val="26"/>
          <w:szCs w:val="26"/>
        </w:rPr>
        <w:t>округа</w:t>
      </w:r>
      <w:r>
        <w:rPr>
          <w:sz w:val="26"/>
          <w:szCs w:val="26"/>
        </w:rPr>
        <w:t>,</w:t>
      </w:r>
      <w:r w:rsidRPr="00F63098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="000876E8" w:rsidRPr="0061334D">
        <w:rPr>
          <w:sz w:val="26"/>
          <w:szCs w:val="26"/>
        </w:rPr>
        <w:t xml:space="preserve"> рамках </w:t>
      </w:r>
      <w:r w:rsidR="00C6618B" w:rsidRPr="0061334D">
        <w:rPr>
          <w:sz w:val="26"/>
          <w:szCs w:val="26"/>
        </w:rPr>
        <w:t xml:space="preserve">реализации муниципальной </w:t>
      </w:r>
      <w:r w:rsidR="000876E8" w:rsidRPr="0061334D">
        <w:rPr>
          <w:sz w:val="26"/>
          <w:szCs w:val="26"/>
        </w:rPr>
        <w:t xml:space="preserve"> программы «</w:t>
      </w:r>
      <w:r w:rsidR="005C36F6" w:rsidRPr="0061334D">
        <w:rPr>
          <w:sz w:val="26"/>
          <w:szCs w:val="26"/>
        </w:rPr>
        <w:t>Развитие образования</w:t>
      </w:r>
      <w:r w:rsidR="000876E8" w:rsidRPr="0061334D">
        <w:rPr>
          <w:sz w:val="26"/>
          <w:szCs w:val="26"/>
        </w:rPr>
        <w:t xml:space="preserve">  Пограничного</w:t>
      </w:r>
      <w:r w:rsidR="00A26C72" w:rsidRPr="0061334D">
        <w:rPr>
          <w:sz w:val="26"/>
          <w:szCs w:val="26"/>
        </w:rPr>
        <w:t xml:space="preserve"> муниципального </w:t>
      </w:r>
      <w:r w:rsidR="00F2075C">
        <w:rPr>
          <w:sz w:val="26"/>
          <w:szCs w:val="26"/>
        </w:rPr>
        <w:t>округа</w:t>
      </w:r>
      <w:r w:rsidR="00007F4B">
        <w:rPr>
          <w:sz w:val="26"/>
          <w:szCs w:val="26"/>
        </w:rPr>
        <w:t xml:space="preserve"> </w:t>
      </w:r>
      <w:r w:rsidR="005C36F6" w:rsidRPr="0061334D">
        <w:rPr>
          <w:sz w:val="26"/>
          <w:szCs w:val="26"/>
        </w:rPr>
        <w:t xml:space="preserve">на </w:t>
      </w:r>
      <w:r w:rsidR="00A26C72" w:rsidRPr="0061334D">
        <w:rPr>
          <w:sz w:val="26"/>
          <w:szCs w:val="26"/>
        </w:rPr>
        <w:t>20</w:t>
      </w:r>
      <w:r w:rsidR="00F2075C">
        <w:rPr>
          <w:sz w:val="26"/>
          <w:szCs w:val="26"/>
        </w:rPr>
        <w:t>20</w:t>
      </w:r>
      <w:r w:rsidR="00A26C72" w:rsidRPr="0061334D">
        <w:rPr>
          <w:sz w:val="26"/>
          <w:szCs w:val="26"/>
        </w:rPr>
        <w:t>-20</w:t>
      </w:r>
      <w:r w:rsidR="005C36F6" w:rsidRPr="0061334D">
        <w:rPr>
          <w:sz w:val="26"/>
          <w:szCs w:val="26"/>
        </w:rPr>
        <w:t>2</w:t>
      </w:r>
      <w:r w:rsidR="00F2075C">
        <w:rPr>
          <w:sz w:val="26"/>
          <w:szCs w:val="26"/>
        </w:rPr>
        <w:t>4</w:t>
      </w:r>
      <w:r w:rsidR="000876E8" w:rsidRPr="0061334D">
        <w:rPr>
          <w:sz w:val="26"/>
          <w:szCs w:val="26"/>
        </w:rPr>
        <w:t xml:space="preserve"> годы</w:t>
      </w:r>
      <w:r w:rsidR="005C36F6" w:rsidRPr="0061334D">
        <w:rPr>
          <w:sz w:val="26"/>
          <w:szCs w:val="26"/>
        </w:rPr>
        <w:t>»</w:t>
      </w:r>
      <w:r w:rsidR="00007F4B">
        <w:rPr>
          <w:sz w:val="26"/>
          <w:szCs w:val="26"/>
        </w:rPr>
        <w:t>, утвержденной постановлением администрации Пограничного муниципа</w:t>
      </w:r>
      <w:r>
        <w:rPr>
          <w:sz w:val="26"/>
          <w:szCs w:val="26"/>
        </w:rPr>
        <w:t xml:space="preserve">льного района от </w:t>
      </w:r>
      <w:r w:rsidR="00F2075C">
        <w:rPr>
          <w:sz w:val="26"/>
          <w:szCs w:val="26"/>
        </w:rPr>
        <w:t>26</w:t>
      </w:r>
      <w:r>
        <w:rPr>
          <w:sz w:val="26"/>
          <w:szCs w:val="26"/>
        </w:rPr>
        <w:t>.0</w:t>
      </w:r>
      <w:r w:rsidR="00F2075C">
        <w:rPr>
          <w:sz w:val="26"/>
          <w:szCs w:val="26"/>
        </w:rPr>
        <w:t>6</w:t>
      </w:r>
      <w:r>
        <w:rPr>
          <w:sz w:val="26"/>
          <w:szCs w:val="26"/>
        </w:rPr>
        <w:t>.20</w:t>
      </w:r>
      <w:r w:rsidR="00F2075C">
        <w:rPr>
          <w:sz w:val="26"/>
          <w:szCs w:val="26"/>
        </w:rPr>
        <w:t>20</w:t>
      </w:r>
      <w:r>
        <w:rPr>
          <w:sz w:val="26"/>
          <w:szCs w:val="26"/>
        </w:rPr>
        <w:t xml:space="preserve">  </w:t>
      </w:r>
      <w:r w:rsidR="00007F4B">
        <w:rPr>
          <w:sz w:val="26"/>
          <w:szCs w:val="26"/>
        </w:rPr>
        <w:t xml:space="preserve">№ </w:t>
      </w:r>
      <w:r w:rsidR="00F2075C">
        <w:rPr>
          <w:sz w:val="26"/>
          <w:szCs w:val="26"/>
        </w:rPr>
        <w:t>561</w:t>
      </w:r>
      <w:r w:rsidR="00007F4B">
        <w:rPr>
          <w:sz w:val="26"/>
          <w:szCs w:val="26"/>
        </w:rPr>
        <w:t>,</w:t>
      </w:r>
      <w:r w:rsidR="005C36F6" w:rsidRPr="0061334D">
        <w:rPr>
          <w:sz w:val="26"/>
          <w:szCs w:val="26"/>
        </w:rPr>
        <w:t xml:space="preserve">  в целях создания единого пространства общения и обмена опытом для учащихся общеобразовательных организаций Пограничного муниципального </w:t>
      </w:r>
      <w:r w:rsidR="00F11D28">
        <w:rPr>
          <w:sz w:val="26"/>
          <w:szCs w:val="26"/>
        </w:rPr>
        <w:t>округа А</w:t>
      </w:r>
      <w:r w:rsidR="00287DF7">
        <w:rPr>
          <w:sz w:val="26"/>
          <w:szCs w:val="26"/>
        </w:rPr>
        <w:t xml:space="preserve">дминистрация Пограничного муниципального </w:t>
      </w:r>
      <w:r w:rsidR="00F11D28">
        <w:rPr>
          <w:sz w:val="26"/>
          <w:szCs w:val="26"/>
        </w:rPr>
        <w:t>округа</w:t>
      </w:r>
    </w:p>
    <w:p w:rsidR="000876E8" w:rsidRPr="0061334D" w:rsidRDefault="000876E8" w:rsidP="005C36F6">
      <w:pPr>
        <w:spacing w:line="360" w:lineRule="auto"/>
        <w:ind w:firstLine="709"/>
        <w:jc w:val="both"/>
        <w:rPr>
          <w:sz w:val="26"/>
          <w:szCs w:val="26"/>
        </w:rPr>
      </w:pPr>
    </w:p>
    <w:p w:rsidR="000876E8" w:rsidRPr="0061334D" w:rsidRDefault="000876E8" w:rsidP="000876E8">
      <w:pPr>
        <w:spacing w:line="360" w:lineRule="auto"/>
        <w:jc w:val="both"/>
        <w:rPr>
          <w:sz w:val="26"/>
          <w:szCs w:val="26"/>
        </w:rPr>
      </w:pPr>
      <w:r w:rsidRPr="0061334D">
        <w:rPr>
          <w:sz w:val="26"/>
          <w:szCs w:val="26"/>
        </w:rPr>
        <w:t>ПОСТАНОВЛЯЕТ:</w:t>
      </w: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FA159D" w:rsidRDefault="005C36F6" w:rsidP="00FA159D">
      <w:pPr>
        <w:spacing w:line="360" w:lineRule="auto"/>
        <w:ind w:right="-2" w:firstLine="709"/>
        <w:jc w:val="both"/>
        <w:rPr>
          <w:sz w:val="26"/>
          <w:szCs w:val="26"/>
        </w:rPr>
      </w:pPr>
      <w:r w:rsidRPr="0061334D">
        <w:rPr>
          <w:sz w:val="26"/>
          <w:szCs w:val="26"/>
        </w:rPr>
        <w:t xml:space="preserve">1. </w:t>
      </w:r>
      <w:r w:rsidR="00FA159D" w:rsidRPr="0061334D">
        <w:rPr>
          <w:sz w:val="26"/>
          <w:szCs w:val="26"/>
        </w:rPr>
        <w:t>Провести</w:t>
      </w:r>
      <w:r w:rsidR="00FA159D">
        <w:rPr>
          <w:sz w:val="26"/>
          <w:szCs w:val="26"/>
        </w:rPr>
        <w:t xml:space="preserve"> </w:t>
      </w:r>
      <w:r w:rsidR="00F11D28">
        <w:rPr>
          <w:sz w:val="26"/>
          <w:szCs w:val="26"/>
        </w:rPr>
        <w:t>конкурс</w:t>
      </w:r>
      <w:r w:rsidR="00FA159D">
        <w:rPr>
          <w:sz w:val="26"/>
          <w:szCs w:val="26"/>
        </w:rPr>
        <w:t xml:space="preserve"> обучающихся общеобразовательных организаций Пограничного муниципального </w:t>
      </w:r>
      <w:r w:rsidR="00F11D28">
        <w:rPr>
          <w:sz w:val="26"/>
          <w:szCs w:val="26"/>
        </w:rPr>
        <w:t>округа</w:t>
      </w:r>
      <w:r w:rsidR="00FA159D">
        <w:rPr>
          <w:sz w:val="26"/>
          <w:szCs w:val="26"/>
        </w:rPr>
        <w:t xml:space="preserve"> «Ученик года 202</w:t>
      </w:r>
      <w:r w:rsidR="000037C3">
        <w:rPr>
          <w:sz w:val="26"/>
          <w:szCs w:val="26"/>
        </w:rPr>
        <w:t>2</w:t>
      </w:r>
      <w:r w:rsidR="00FA159D">
        <w:rPr>
          <w:sz w:val="26"/>
          <w:szCs w:val="26"/>
        </w:rPr>
        <w:t>»</w:t>
      </w:r>
      <w:r w:rsidR="00F11D28">
        <w:rPr>
          <w:sz w:val="26"/>
          <w:szCs w:val="26"/>
        </w:rPr>
        <w:t>.</w:t>
      </w:r>
      <w:r w:rsidR="00FA159D">
        <w:rPr>
          <w:sz w:val="26"/>
          <w:szCs w:val="26"/>
        </w:rPr>
        <w:t xml:space="preserve"> </w:t>
      </w:r>
      <w:r w:rsidR="00F11D28">
        <w:rPr>
          <w:sz w:val="26"/>
          <w:szCs w:val="26"/>
        </w:rPr>
        <w:t xml:space="preserve"> </w:t>
      </w:r>
    </w:p>
    <w:p w:rsidR="00FA159D" w:rsidRDefault="00FA159D" w:rsidP="00FA159D">
      <w:pPr>
        <w:spacing w:line="360" w:lineRule="auto"/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287DF7" w:rsidRPr="0061334D">
        <w:rPr>
          <w:sz w:val="26"/>
          <w:szCs w:val="26"/>
        </w:rPr>
        <w:t>Ут</w:t>
      </w:r>
      <w:r w:rsidR="00F11D28">
        <w:rPr>
          <w:sz w:val="26"/>
          <w:szCs w:val="26"/>
        </w:rPr>
        <w:t xml:space="preserve">вердить прилагаемое Положение о </w:t>
      </w:r>
      <w:r w:rsidR="00287DF7">
        <w:rPr>
          <w:sz w:val="26"/>
          <w:szCs w:val="26"/>
        </w:rPr>
        <w:t>конкурсе обучающихся общеобразовательных организаций Пограничного муниципал</w:t>
      </w:r>
      <w:r w:rsidR="006F245E">
        <w:rPr>
          <w:sz w:val="26"/>
          <w:szCs w:val="26"/>
        </w:rPr>
        <w:t xml:space="preserve">ьного </w:t>
      </w:r>
      <w:r w:rsidR="00F11D28">
        <w:rPr>
          <w:sz w:val="26"/>
          <w:szCs w:val="26"/>
        </w:rPr>
        <w:t>округа</w:t>
      </w:r>
      <w:r w:rsidR="006F245E">
        <w:rPr>
          <w:sz w:val="26"/>
          <w:szCs w:val="26"/>
        </w:rPr>
        <w:t xml:space="preserve"> «Ученик года – 20</w:t>
      </w:r>
      <w:r w:rsidR="00F27D91">
        <w:rPr>
          <w:sz w:val="26"/>
          <w:szCs w:val="26"/>
        </w:rPr>
        <w:t>2</w:t>
      </w:r>
      <w:r w:rsidR="000037C3">
        <w:rPr>
          <w:sz w:val="26"/>
          <w:szCs w:val="26"/>
        </w:rPr>
        <w:t>2</w:t>
      </w:r>
      <w:r w:rsidR="00287DF7">
        <w:rPr>
          <w:sz w:val="26"/>
          <w:szCs w:val="26"/>
        </w:rPr>
        <w:t>» (далее – Конкурс).</w:t>
      </w:r>
    </w:p>
    <w:p w:rsidR="00287DF7" w:rsidRDefault="00FA159D" w:rsidP="00FA159D">
      <w:pPr>
        <w:spacing w:line="360" w:lineRule="auto"/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287DF7" w:rsidRPr="0061334D">
        <w:rPr>
          <w:sz w:val="26"/>
          <w:szCs w:val="26"/>
        </w:rPr>
        <w:t xml:space="preserve">Отделу образования </w:t>
      </w:r>
      <w:r w:rsidR="00F11D28">
        <w:rPr>
          <w:sz w:val="26"/>
          <w:szCs w:val="26"/>
        </w:rPr>
        <w:t>А</w:t>
      </w:r>
      <w:r w:rsidR="00287DF7" w:rsidRPr="0061334D">
        <w:rPr>
          <w:sz w:val="26"/>
          <w:szCs w:val="26"/>
        </w:rPr>
        <w:t xml:space="preserve">дминистрации Пограничного муниципального </w:t>
      </w:r>
      <w:r w:rsidR="00F11D28">
        <w:rPr>
          <w:sz w:val="26"/>
          <w:szCs w:val="26"/>
        </w:rPr>
        <w:t xml:space="preserve">округа </w:t>
      </w:r>
      <w:r w:rsidR="00287DF7" w:rsidRPr="0061334D">
        <w:rPr>
          <w:sz w:val="26"/>
          <w:szCs w:val="26"/>
        </w:rPr>
        <w:t>(</w:t>
      </w:r>
      <w:r w:rsidR="00287DF7">
        <w:rPr>
          <w:sz w:val="26"/>
          <w:szCs w:val="26"/>
        </w:rPr>
        <w:t>Панкова</w:t>
      </w:r>
      <w:r w:rsidR="00F11D28">
        <w:rPr>
          <w:sz w:val="26"/>
          <w:szCs w:val="26"/>
        </w:rPr>
        <w:t xml:space="preserve"> Н.Г.</w:t>
      </w:r>
      <w:r w:rsidR="00287DF7" w:rsidRPr="0061334D">
        <w:rPr>
          <w:sz w:val="26"/>
          <w:szCs w:val="26"/>
        </w:rPr>
        <w:t xml:space="preserve">) </w:t>
      </w:r>
      <w:r w:rsidR="00287DF7">
        <w:rPr>
          <w:sz w:val="26"/>
          <w:szCs w:val="26"/>
        </w:rPr>
        <w:t>организовать</w:t>
      </w:r>
      <w:r w:rsidR="00287DF7" w:rsidRPr="0061334D">
        <w:rPr>
          <w:sz w:val="26"/>
          <w:szCs w:val="26"/>
        </w:rPr>
        <w:t xml:space="preserve"> проведение Конкурса</w:t>
      </w:r>
      <w:r w:rsidR="00287DF7">
        <w:rPr>
          <w:sz w:val="26"/>
          <w:szCs w:val="26"/>
        </w:rPr>
        <w:t>.</w:t>
      </w:r>
    </w:p>
    <w:p w:rsidR="00FA159D" w:rsidRDefault="00FA159D" w:rsidP="00FA159D">
      <w:pPr>
        <w:spacing w:line="360" w:lineRule="auto"/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</w:t>
      </w:r>
      <w:r w:rsidR="00287DF7">
        <w:rPr>
          <w:sz w:val="26"/>
          <w:szCs w:val="26"/>
        </w:rPr>
        <w:t xml:space="preserve">. </w:t>
      </w:r>
      <w:r w:rsidR="000876E8" w:rsidRPr="0061334D">
        <w:rPr>
          <w:sz w:val="26"/>
          <w:szCs w:val="26"/>
        </w:rPr>
        <w:t>От</w:t>
      </w:r>
      <w:r w:rsidR="00C6618B" w:rsidRPr="0061334D">
        <w:rPr>
          <w:sz w:val="26"/>
          <w:szCs w:val="26"/>
        </w:rPr>
        <w:t>делу по делам культуры, молодежи</w:t>
      </w:r>
      <w:r w:rsidR="0020153C" w:rsidRPr="0061334D">
        <w:rPr>
          <w:sz w:val="26"/>
          <w:szCs w:val="26"/>
        </w:rPr>
        <w:t xml:space="preserve"> и социальной политике        </w:t>
      </w:r>
      <w:r w:rsidR="000876E8" w:rsidRPr="0061334D">
        <w:rPr>
          <w:sz w:val="26"/>
          <w:szCs w:val="26"/>
        </w:rPr>
        <w:t>администрации Погра</w:t>
      </w:r>
      <w:r w:rsidR="00E65EFA" w:rsidRPr="0061334D">
        <w:rPr>
          <w:sz w:val="26"/>
          <w:szCs w:val="26"/>
        </w:rPr>
        <w:t xml:space="preserve">ничного муниципального </w:t>
      </w:r>
      <w:r w:rsidR="00F2075C">
        <w:rPr>
          <w:sz w:val="26"/>
          <w:szCs w:val="26"/>
        </w:rPr>
        <w:t>округа</w:t>
      </w:r>
      <w:r w:rsidR="000876E8" w:rsidRPr="0061334D">
        <w:rPr>
          <w:sz w:val="26"/>
          <w:szCs w:val="26"/>
        </w:rPr>
        <w:t xml:space="preserve"> (</w:t>
      </w:r>
      <w:r w:rsidR="00332CA0">
        <w:rPr>
          <w:sz w:val="26"/>
          <w:szCs w:val="26"/>
        </w:rPr>
        <w:t>Мун</w:t>
      </w:r>
      <w:r w:rsidR="000876E8" w:rsidRPr="0061334D">
        <w:rPr>
          <w:sz w:val="26"/>
          <w:szCs w:val="26"/>
        </w:rPr>
        <w:t>) оказать со</w:t>
      </w:r>
      <w:r w:rsidR="00965104" w:rsidRPr="0061334D">
        <w:rPr>
          <w:sz w:val="26"/>
          <w:szCs w:val="26"/>
        </w:rPr>
        <w:t xml:space="preserve">действие </w:t>
      </w:r>
      <w:r w:rsidR="00782814">
        <w:rPr>
          <w:sz w:val="26"/>
          <w:szCs w:val="26"/>
        </w:rPr>
        <w:t xml:space="preserve">             </w:t>
      </w:r>
      <w:r w:rsidR="00965104" w:rsidRPr="0061334D">
        <w:rPr>
          <w:sz w:val="26"/>
          <w:szCs w:val="26"/>
        </w:rPr>
        <w:t>в проведении Конкурса.</w:t>
      </w:r>
    </w:p>
    <w:p w:rsidR="00FA159D" w:rsidRDefault="00FA159D" w:rsidP="00FA159D">
      <w:pPr>
        <w:spacing w:line="360" w:lineRule="auto"/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="002058A7" w:rsidRPr="0061334D">
        <w:rPr>
          <w:sz w:val="26"/>
          <w:szCs w:val="26"/>
        </w:rPr>
        <w:t>Настоящее постановление р</w:t>
      </w:r>
      <w:r w:rsidR="00F11D28">
        <w:rPr>
          <w:sz w:val="26"/>
          <w:szCs w:val="26"/>
        </w:rPr>
        <w:t>азместить на официальном сайте А</w:t>
      </w:r>
      <w:r w:rsidR="006C4846" w:rsidRPr="0061334D">
        <w:rPr>
          <w:sz w:val="26"/>
          <w:szCs w:val="26"/>
        </w:rPr>
        <w:t>дминистрации По</w:t>
      </w:r>
      <w:r w:rsidR="00F11D28">
        <w:rPr>
          <w:sz w:val="26"/>
          <w:szCs w:val="26"/>
        </w:rPr>
        <w:t>граничного муниципального округа</w:t>
      </w:r>
    </w:p>
    <w:p w:rsidR="00063714" w:rsidRPr="00063714" w:rsidRDefault="00FA159D" w:rsidP="00063714">
      <w:pPr>
        <w:spacing w:line="360" w:lineRule="auto"/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="00063714" w:rsidRPr="00063714">
        <w:rPr>
          <w:sz w:val="26"/>
          <w:szCs w:val="26"/>
        </w:rPr>
        <w:t xml:space="preserve">Контроль за выполнением  постановления возложить на советника главы Администрации Пограничного муниципального округа по социальной политике   В.А. Шарову. </w:t>
      </w:r>
    </w:p>
    <w:p w:rsidR="000876E8" w:rsidRPr="0061334D" w:rsidRDefault="000876E8" w:rsidP="00063714">
      <w:pPr>
        <w:spacing w:line="360" w:lineRule="auto"/>
        <w:ind w:right="-2" w:firstLine="709"/>
        <w:jc w:val="both"/>
        <w:rPr>
          <w:sz w:val="26"/>
          <w:szCs w:val="26"/>
        </w:rPr>
      </w:pPr>
    </w:p>
    <w:p w:rsidR="000876E8" w:rsidRPr="0061334D" w:rsidRDefault="000876E8" w:rsidP="00782814">
      <w:pPr>
        <w:ind w:right="-2" w:firstLine="540"/>
        <w:jc w:val="both"/>
        <w:rPr>
          <w:sz w:val="26"/>
          <w:szCs w:val="26"/>
        </w:rPr>
      </w:pPr>
    </w:p>
    <w:p w:rsidR="00D1096C" w:rsidRPr="0061334D" w:rsidRDefault="00D1096C" w:rsidP="00782814">
      <w:pPr>
        <w:ind w:right="-2" w:firstLine="540"/>
        <w:jc w:val="both"/>
        <w:rPr>
          <w:sz w:val="26"/>
          <w:szCs w:val="26"/>
        </w:rPr>
      </w:pPr>
    </w:p>
    <w:p w:rsidR="000876E8" w:rsidRPr="0061334D" w:rsidRDefault="00332CA0" w:rsidP="00782814">
      <w:pPr>
        <w:ind w:right="-2"/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F11D28">
        <w:rPr>
          <w:sz w:val="26"/>
          <w:szCs w:val="26"/>
        </w:rPr>
        <w:t xml:space="preserve"> А</w:t>
      </w:r>
      <w:r w:rsidR="000876E8" w:rsidRPr="0061334D">
        <w:rPr>
          <w:sz w:val="26"/>
          <w:szCs w:val="26"/>
        </w:rPr>
        <w:t>дминистрации</w:t>
      </w:r>
    </w:p>
    <w:p w:rsidR="000876E8" w:rsidRPr="0061334D" w:rsidRDefault="000876E8" w:rsidP="00782814">
      <w:pPr>
        <w:ind w:right="-2"/>
        <w:jc w:val="both"/>
        <w:rPr>
          <w:sz w:val="26"/>
          <w:szCs w:val="26"/>
        </w:rPr>
      </w:pPr>
      <w:r w:rsidRPr="0061334D">
        <w:rPr>
          <w:sz w:val="26"/>
          <w:szCs w:val="26"/>
        </w:rPr>
        <w:t xml:space="preserve">муниципального </w:t>
      </w:r>
      <w:r w:rsidR="00F11D28">
        <w:rPr>
          <w:sz w:val="26"/>
          <w:szCs w:val="26"/>
        </w:rPr>
        <w:t>округа</w:t>
      </w:r>
      <w:r w:rsidRPr="0061334D">
        <w:rPr>
          <w:sz w:val="26"/>
          <w:szCs w:val="26"/>
        </w:rPr>
        <w:t xml:space="preserve">                                                    </w:t>
      </w:r>
      <w:r w:rsidR="00FA159D">
        <w:rPr>
          <w:sz w:val="26"/>
          <w:szCs w:val="26"/>
        </w:rPr>
        <w:t xml:space="preserve">                </w:t>
      </w:r>
      <w:r w:rsidR="00841533">
        <w:rPr>
          <w:sz w:val="26"/>
          <w:szCs w:val="26"/>
        </w:rPr>
        <w:t xml:space="preserve">       </w:t>
      </w:r>
      <w:r w:rsidR="00F27D91">
        <w:rPr>
          <w:sz w:val="26"/>
          <w:szCs w:val="26"/>
        </w:rPr>
        <w:t>О.А.</w:t>
      </w:r>
      <w:r w:rsidR="00FA159D">
        <w:rPr>
          <w:sz w:val="26"/>
          <w:szCs w:val="26"/>
        </w:rPr>
        <w:t xml:space="preserve"> </w:t>
      </w:r>
      <w:r w:rsidR="00F27D91">
        <w:rPr>
          <w:sz w:val="26"/>
          <w:szCs w:val="26"/>
        </w:rPr>
        <w:t>Александров</w:t>
      </w:r>
    </w:p>
    <w:p w:rsidR="000876E8" w:rsidRPr="0061334D" w:rsidRDefault="000876E8" w:rsidP="00782814">
      <w:pPr>
        <w:ind w:right="-2"/>
        <w:jc w:val="both"/>
        <w:rPr>
          <w:sz w:val="26"/>
          <w:szCs w:val="26"/>
        </w:rPr>
      </w:pPr>
    </w:p>
    <w:p w:rsidR="000876E8" w:rsidRPr="0061334D" w:rsidRDefault="000876E8" w:rsidP="000876E8">
      <w:pPr>
        <w:ind w:right="-166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0876E8" w:rsidRPr="0061334D" w:rsidRDefault="000876E8" w:rsidP="000876E8">
      <w:pPr>
        <w:ind w:firstLine="540"/>
        <w:jc w:val="both"/>
        <w:rPr>
          <w:sz w:val="26"/>
          <w:szCs w:val="26"/>
        </w:rPr>
      </w:pPr>
    </w:p>
    <w:p w:rsidR="00604799" w:rsidRDefault="00604799" w:rsidP="00007F4B">
      <w:pPr>
        <w:jc w:val="both"/>
        <w:rPr>
          <w:sz w:val="26"/>
          <w:szCs w:val="26"/>
        </w:rPr>
      </w:pPr>
    </w:p>
    <w:p w:rsidR="00EC3793" w:rsidRDefault="00EC3793" w:rsidP="00007F4B">
      <w:pPr>
        <w:jc w:val="both"/>
        <w:rPr>
          <w:sz w:val="26"/>
          <w:szCs w:val="26"/>
        </w:rPr>
      </w:pPr>
    </w:p>
    <w:p w:rsidR="00EC3793" w:rsidRDefault="00EC3793" w:rsidP="00007F4B">
      <w:pPr>
        <w:jc w:val="both"/>
        <w:rPr>
          <w:sz w:val="26"/>
          <w:szCs w:val="26"/>
        </w:rPr>
      </w:pPr>
    </w:p>
    <w:p w:rsidR="00EC3793" w:rsidRDefault="00EC3793" w:rsidP="00007F4B">
      <w:pPr>
        <w:jc w:val="both"/>
        <w:rPr>
          <w:sz w:val="26"/>
          <w:szCs w:val="26"/>
        </w:rPr>
      </w:pPr>
    </w:p>
    <w:p w:rsidR="00EC3793" w:rsidRDefault="00EC3793" w:rsidP="00007F4B">
      <w:pPr>
        <w:jc w:val="both"/>
        <w:rPr>
          <w:sz w:val="26"/>
          <w:szCs w:val="26"/>
        </w:rPr>
      </w:pPr>
    </w:p>
    <w:p w:rsidR="00EC3793" w:rsidRDefault="00EC3793" w:rsidP="00007F4B">
      <w:pPr>
        <w:jc w:val="both"/>
        <w:rPr>
          <w:sz w:val="26"/>
          <w:szCs w:val="26"/>
        </w:rPr>
      </w:pPr>
    </w:p>
    <w:p w:rsidR="00EC3793" w:rsidRDefault="00EC3793" w:rsidP="00007F4B">
      <w:pPr>
        <w:jc w:val="both"/>
        <w:rPr>
          <w:sz w:val="26"/>
          <w:szCs w:val="26"/>
        </w:rPr>
      </w:pPr>
    </w:p>
    <w:p w:rsidR="00EC3793" w:rsidRDefault="00EC3793" w:rsidP="00007F4B">
      <w:pPr>
        <w:jc w:val="both"/>
        <w:rPr>
          <w:sz w:val="26"/>
          <w:szCs w:val="26"/>
        </w:rPr>
      </w:pPr>
    </w:p>
    <w:p w:rsidR="00EC3793" w:rsidRDefault="00EC3793" w:rsidP="00007F4B">
      <w:pPr>
        <w:jc w:val="both"/>
        <w:rPr>
          <w:sz w:val="26"/>
          <w:szCs w:val="26"/>
        </w:rPr>
      </w:pPr>
    </w:p>
    <w:p w:rsidR="00EC3793" w:rsidRDefault="00EC3793" w:rsidP="00007F4B">
      <w:pPr>
        <w:jc w:val="both"/>
        <w:rPr>
          <w:sz w:val="26"/>
          <w:szCs w:val="26"/>
        </w:rPr>
      </w:pPr>
    </w:p>
    <w:p w:rsidR="00EC3793" w:rsidRDefault="00EC3793" w:rsidP="00007F4B">
      <w:pPr>
        <w:jc w:val="both"/>
        <w:rPr>
          <w:sz w:val="26"/>
          <w:szCs w:val="26"/>
        </w:rPr>
      </w:pPr>
    </w:p>
    <w:p w:rsidR="000876E8" w:rsidRPr="0061334D" w:rsidRDefault="00D9062A" w:rsidP="000876E8">
      <w:pPr>
        <w:jc w:val="both"/>
        <w:rPr>
          <w:sz w:val="26"/>
          <w:szCs w:val="26"/>
        </w:rPr>
      </w:pPr>
      <w:r w:rsidRPr="0061334D">
        <w:rPr>
          <w:sz w:val="26"/>
          <w:szCs w:val="26"/>
        </w:rPr>
        <w:t>Н.В.Шичкина</w:t>
      </w:r>
    </w:p>
    <w:p w:rsidR="00782814" w:rsidRDefault="000876E8" w:rsidP="00782814">
      <w:pPr>
        <w:jc w:val="both"/>
        <w:rPr>
          <w:sz w:val="26"/>
          <w:szCs w:val="26"/>
        </w:rPr>
      </w:pPr>
      <w:r w:rsidRPr="0061334D">
        <w:rPr>
          <w:sz w:val="26"/>
          <w:szCs w:val="26"/>
        </w:rPr>
        <w:t>21-</w:t>
      </w:r>
      <w:r w:rsidR="00D9062A" w:rsidRPr="0061334D">
        <w:rPr>
          <w:sz w:val="26"/>
          <w:szCs w:val="26"/>
        </w:rPr>
        <w:t>7</w:t>
      </w:r>
      <w:r w:rsidRPr="0061334D">
        <w:rPr>
          <w:sz w:val="26"/>
          <w:szCs w:val="26"/>
        </w:rPr>
        <w:t>-</w:t>
      </w:r>
      <w:r w:rsidR="00782814">
        <w:rPr>
          <w:sz w:val="26"/>
          <w:szCs w:val="26"/>
        </w:rPr>
        <w:t>16</w:t>
      </w:r>
    </w:p>
    <w:p w:rsidR="00F11D28" w:rsidRDefault="00F11D28" w:rsidP="00C36BA8">
      <w:pPr>
        <w:tabs>
          <w:tab w:val="left" w:pos="5954"/>
        </w:tabs>
        <w:ind w:right="-144"/>
        <w:rPr>
          <w:sz w:val="26"/>
          <w:szCs w:val="26"/>
        </w:rPr>
      </w:pPr>
    </w:p>
    <w:p w:rsidR="00DB1AB1" w:rsidRPr="0061334D" w:rsidRDefault="00DB1AB1" w:rsidP="00782814">
      <w:pPr>
        <w:tabs>
          <w:tab w:val="left" w:pos="5954"/>
        </w:tabs>
        <w:ind w:left="5529" w:right="-144"/>
        <w:jc w:val="center"/>
        <w:rPr>
          <w:sz w:val="26"/>
          <w:szCs w:val="26"/>
        </w:rPr>
      </w:pPr>
      <w:r w:rsidRPr="0061334D">
        <w:rPr>
          <w:sz w:val="26"/>
          <w:szCs w:val="26"/>
        </w:rPr>
        <w:lastRenderedPageBreak/>
        <w:t>Утверждено</w:t>
      </w:r>
    </w:p>
    <w:p w:rsidR="002058A7" w:rsidRPr="0061334D" w:rsidRDefault="002058A7" w:rsidP="00782814">
      <w:pPr>
        <w:tabs>
          <w:tab w:val="left" w:pos="5954"/>
        </w:tabs>
        <w:ind w:left="5529" w:right="-144"/>
        <w:jc w:val="center"/>
        <w:rPr>
          <w:sz w:val="26"/>
          <w:szCs w:val="26"/>
        </w:rPr>
      </w:pPr>
    </w:p>
    <w:p w:rsidR="00DB1AB1" w:rsidRPr="0061334D" w:rsidRDefault="00F11D28" w:rsidP="00782814">
      <w:pPr>
        <w:tabs>
          <w:tab w:val="left" w:pos="5954"/>
        </w:tabs>
        <w:ind w:left="5529" w:right="-185"/>
        <w:jc w:val="center"/>
        <w:rPr>
          <w:sz w:val="26"/>
          <w:szCs w:val="26"/>
        </w:rPr>
      </w:pPr>
      <w:r>
        <w:rPr>
          <w:sz w:val="26"/>
          <w:szCs w:val="26"/>
        </w:rPr>
        <w:t>постановлением   А</w:t>
      </w:r>
      <w:r w:rsidR="00DB1AB1" w:rsidRPr="0061334D">
        <w:rPr>
          <w:sz w:val="26"/>
          <w:szCs w:val="26"/>
        </w:rPr>
        <w:t>дминистрации</w:t>
      </w:r>
    </w:p>
    <w:p w:rsidR="00DB1AB1" w:rsidRPr="0061334D" w:rsidRDefault="00DB1AB1" w:rsidP="00782814">
      <w:pPr>
        <w:tabs>
          <w:tab w:val="left" w:pos="5954"/>
        </w:tabs>
        <w:ind w:left="5529" w:right="-185"/>
        <w:jc w:val="center"/>
        <w:rPr>
          <w:sz w:val="26"/>
          <w:szCs w:val="26"/>
        </w:rPr>
      </w:pPr>
      <w:r w:rsidRPr="0061334D">
        <w:rPr>
          <w:sz w:val="26"/>
          <w:szCs w:val="26"/>
        </w:rPr>
        <w:t>Пограничного   муниципального</w:t>
      </w:r>
    </w:p>
    <w:p w:rsidR="00DB1AB1" w:rsidRPr="0061334D" w:rsidRDefault="00F11D28" w:rsidP="00782814">
      <w:pPr>
        <w:tabs>
          <w:tab w:val="left" w:pos="5954"/>
        </w:tabs>
        <w:ind w:left="5529" w:right="-185"/>
        <w:jc w:val="center"/>
        <w:rPr>
          <w:sz w:val="26"/>
          <w:szCs w:val="26"/>
        </w:rPr>
      </w:pPr>
      <w:r>
        <w:rPr>
          <w:sz w:val="26"/>
          <w:szCs w:val="26"/>
        </w:rPr>
        <w:t>округа</w:t>
      </w:r>
    </w:p>
    <w:p w:rsidR="00DB1AB1" w:rsidRPr="0061334D" w:rsidRDefault="002058A7" w:rsidP="00782814">
      <w:pPr>
        <w:tabs>
          <w:tab w:val="left" w:pos="5954"/>
          <w:tab w:val="left" w:pos="6888"/>
          <w:tab w:val="right" w:pos="9966"/>
        </w:tabs>
        <w:ind w:left="5529" w:right="-185"/>
        <w:jc w:val="center"/>
        <w:rPr>
          <w:sz w:val="26"/>
          <w:szCs w:val="26"/>
          <w:u w:val="single"/>
        </w:rPr>
      </w:pPr>
      <w:r w:rsidRPr="0061334D">
        <w:rPr>
          <w:sz w:val="26"/>
          <w:szCs w:val="26"/>
        </w:rPr>
        <w:t>от</w:t>
      </w:r>
      <w:r w:rsidR="00F11D28">
        <w:rPr>
          <w:sz w:val="26"/>
          <w:szCs w:val="26"/>
        </w:rPr>
        <w:t>_______________</w:t>
      </w:r>
    </w:p>
    <w:p w:rsidR="00DB1AB1" w:rsidRPr="0061334D" w:rsidRDefault="00DB1AB1" w:rsidP="00782814">
      <w:pPr>
        <w:spacing w:line="360" w:lineRule="auto"/>
        <w:ind w:left="5529"/>
        <w:jc w:val="center"/>
        <w:rPr>
          <w:sz w:val="26"/>
          <w:szCs w:val="26"/>
        </w:rPr>
      </w:pPr>
    </w:p>
    <w:p w:rsidR="003456C1" w:rsidRPr="0061334D" w:rsidRDefault="003456C1" w:rsidP="003456C1">
      <w:pPr>
        <w:spacing w:line="360" w:lineRule="auto"/>
        <w:rPr>
          <w:sz w:val="26"/>
          <w:szCs w:val="26"/>
        </w:rPr>
      </w:pPr>
    </w:p>
    <w:p w:rsidR="00DB1AB1" w:rsidRPr="0061334D" w:rsidRDefault="00DB1AB1" w:rsidP="00E65EFA">
      <w:pPr>
        <w:jc w:val="center"/>
        <w:rPr>
          <w:b/>
          <w:sz w:val="26"/>
          <w:szCs w:val="26"/>
        </w:rPr>
      </w:pPr>
      <w:r w:rsidRPr="0061334D">
        <w:rPr>
          <w:b/>
          <w:sz w:val="26"/>
          <w:szCs w:val="26"/>
        </w:rPr>
        <w:t>ПОЛОЖЕНИЕ</w:t>
      </w:r>
    </w:p>
    <w:p w:rsidR="00F11D28" w:rsidRDefault="00F11D28" w:rsidP="00E65EF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</w:t>
      </w:r>
      <w:r w:rsidR="00DB1AB1" w:rsidRPr="0061334D">
        <w:rPr>
          <w:b/>
          <w:sz w:val="26"/>
          <w:szCs w:val="26"/>
        </w:rPr>
        <w:t xml:space="preserve"> конкурсе  </w:t>
      </w:r>
      <w:r w:rsidR="00E171C4" w:rsidRPr="0061334D">
        <w:rPr>
          <w:b/>
          <w:sz w:val="26"/>
          <w:szCs w:val="26"/>
        </w:rPr>
        <w:t xml:space="preserve">обучающихся общеобразовательных организаций  </w:t>
      </w:r>
    </w:p>
    <w:p w:rsidR="008F2386" w:rsidRPr="0061334D" w:rsidRDefault="008F2386" w:rsidP="00E65EFA">
      <w:pPr>
        <w:jc w:val="center"/>
        <w:rPr>
          <w:b/>
          <w:sz w:val="26"/>
          <w:szCs w:val="26"/>
        </w:rPr>
      </w:pPr>
      <w:r w:rsidRPr="0061334D">
        <w:rPr>
          <w:b/>
          <w:sz w:val="26"/>
          <w:szCs w:val="26"/>
        </w:rPr>
        <w:t xml:space="preserve">Пограничного муниципального </w:t>
      </w:r>
      <w:r w:rsidR="00F11D28">
        <w:rPr>
          <w:b/>
          <w:sz w:val="26"/>
          <w:szCs w:val="26"/>
        </w:rPr>
        <w:t>округа</w:t>
      </w:r>
    </w:p>
    <w:p w:rsidR="00DB1AB1" w:rsidRPr="0061334D" w:rsidRDefault="00DB1AB1" w:rsidP="00E65EFA">
      <w:pPr>
        <w:jc w:val="center"/>
        <w:rPr>
          <w:b/>
          <w:sz w:val="26"/>
          <w:szCs w:val="26"/>
        </w:rPr>
      </w:pPr>
      <w:r w:rsidRPr="0061334D">
        <w:rPr>
          <w:b/>
          <w:sz w:val="26"/>
          <w:szCs w:val="26"/>
        </w:rPr>
        <w:t>«Ученик года – 20</w:t>
      </w:r>
      <w:r w:rsidR="000037C3">
        <w:rPr>
          <w:b/>
          <w:sz w:val="26"/>
          <w:szCs w:val="26"/>
        </w:rPr>
        <w:t>22</w:t>
      </w:r>
      <w:r w:rsidRPr="0061334D">
        <w:rPr>
          <w:b/>
          <w:sz w:val="26"/>
          <w:szCs w:val="26"/>
        </w:rPr>
        <w:t>»</w:t>
      </w:r>
    </w:p>
    <w:p w:rsidR="003456C1" w:rsidRPr="0061334D" w:rsidRDefault="003456C1" w:rsidP="00E65EFA">
      <w:pPr>
        <w:spacing w:line="360" w:lineRule="auto"/>
        <w:ind w:firstLine="709"/>
        <w:jc w:val="center"/>
        <w:rPr>
          <w:b/>
          <w:sz w:val="26"/>
          <w:szCs w:val="26"/>
        </w:rPr>
      </w:pPr>
    </w:p>
    <w:p w:rsidR="00DB1AB1" w:rsidRPr="0071227A" w:rsidRDefault="00585593" w:rsidP="00782814">
      <w:pPr>
        <w:spacing w:line="360" w:lineRule="auto"/>
        <w:ind w:left="-284" w:firstLine="568"/>
        <w:jc w:val="both"/>
        <w:rPr>
          <w:b/>
          <w:sz w:val="26"/>
          <w:szCs w:val="26"/>
        </w:rPr>
      </w:pPr>
      <w:r w:rsidRPr="0071227A">
        <w:rPr>
          <w:b/>
          <w:sz w:val="26"/>
          <w:szCs w:val="26"/>
        </w:rPr>
        <w:t xml:space="preserve">1.  </w:t>
      </w:r>
      <w:r w:rsidR="00DB1AB1" w:rsidRPr="0071227A">
        <w:rPr>
          <w:b/>
          <w:sz w:val="26"/>
          <w:szCs w:val="26"/>
        </w:rPr>
        <w:t xml:space="preserve"> Общие положения</w:t>
      </w:r>
    </w:p>
    <w:p w:rsidR="00202C3D" w:rsidRPr="0071227A" w:rsidRDefault="00DB1AB1" w:rsidP="00782814">
      <w:pPr>
        <w:spacing w:line="360" w:lineRule="auto"/>
        <w:ind w:left="-284" w:firstLine="568"/>
        <w:jc w:val="both"/>
        <w:rPr>
          <w:sz w:val="26"/>
          <w:szCs w:val="26"/>
        </w:rPr>
      </w:pPr>
      <w:r w:rsidRPr="0071227A">
        <w:rPr>
          <w:sz w:val="26"/>
          <w:szCs w:val="26"/>
        </w:rPr>
        <w:t xml:space="preserve">1.1. </w:t>
      </w:r>
      <w:r w:rsidR="00202C3D" w:rsidRPr="0071227A">
        <w:rPr>
          <w:sz w:val="26"/>
          <w:szCs w:val="26"/>
        </w:rPr>
        <w:t>Настоящее Положение определяет порядок и условие проведения</w:t>
      </w:r>
      <w:r w:rsidR="008F2386" w:rsidRPr="0071227A">
        <w:rPr>
          <w:sz w:val="26"/>
          <w:szCs w:val="26"/>
        </w:rPr>
        <w:t xml:space="preserve"> </w:t>
      </w:r>
      <w:r w:rsidR="0009593E" w:rsidRPr="0071227A">
        <w:rPr>
          <w:sz w:val="26"/>
          <w:szCs w:val="26"/>
        </w:rPr>
        <w:t xml:space="preserve"> </w:t>
      </w:r>
      <w:r w:rsidR="005221F0" w:rsidRPr="0071227A">
        <w:rPr>
          <w:sz w:val="26"/>
          <w:szCs w:val="26"/>
        </w:rPr>
        <w:t xml:space="preserve">конкурса </w:t>
      </w:r>
      <w:r w:rsidR="008F2386" w:rsidRPr="0071227A">
        <w:rPr>
          <w:sz w:val="26"/>
          <w:szCs w:val="26"/>
        </w:rPr>
        <w:t xml:space="preserve">обучающихся общеобразовательных организаций Пограничного муниципального </w:t>
      </w:r>
      <w:r w:rsidR="00D7108E">
        <w:rPr>
          <w:sz w:val="26"/>
          <w:szCs w:val="26"/>
        </w:rPr>
        <w:t>округа</w:t>
      </w:r>
      <w:r w:rsidR="008F2386" w:rsidRPr="0071227A">
        <w:rPr>
          <w:sz w:val="26"/>
          <w:szCs w:val="26"/>
        </w:rPr>
        <w:t xml:space="preserve"> </w:t>
      </w:r>
      <w:r w:rsidR="00202C3D" w:rsidRPr="0071227A">
        <w:rPr>
          <w:sz w:val="26"/>
          <w:szCs w:val="26"/>
        </w:rPr>
        <w:t xml:space="preserve"> «Ученик года -20</w:t>
      </w:r>
      <w:r w:rsidR="00F27D91">
        <w:rPr>
          <w:sz w:val="26"/>
          <w:szCs w:val="26"/>
        </w:rPr>
        <w:t>2</w:t>
      </w:r>
      <w:r w:rsidR="000037C3">
        <w:rPr>
          <w:sz w:val="26"/>
          <w:szCs w:val="26"/>
        </w:rPr>
        <w:t>2</w:t>
      </w:r>
      <w:r w:rsidR="00202C3D" w:rsidRPr="0071227A">
        <w:rPr>
          <w:sz w:val="26"/>
          <w:szCs w:val="26"/>
        </w:rPr>
        <w:t>» (далее – Конкурс).</w:t>
      </w:r>
    </w:p>
    <w:p w:rsidR="008F2386" w:rsidRPr="0071227A" w:rsidRDefault="008F2386" w:rsidP="00782814">
      <w:pPr>
        <w:spacing w:line="360" w:lineRule="auto"/>
        <w:ind w:left="-284" w:firstLine="568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1.2. Положение определяет место, сроки, требования к составу участников конкурса и представлению материалов, а также конкурсные мероприятия.</w:t>
      </w:r>
    </w:p>
    <w:p w:rsidR="00DB1AB1" w:rsidRPr="0071227A" w:rsidRDefault="00202C3D" w:rsidP="00782814">
      <w:pPr>
        <w:spacing w:line="360" w:lineRule="auto"/>
        <w:ind w:left="-284" w:firstLine="568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1.</w:t>
      </w:r>
      <w:r w:rsidR="008F2386" w:rsidRPr="0071227A">
        <w:rPr>
          <w:sz w:val="26"/>
          <w:szCs w:val="26"/>
        </w:rPr>
        <w:t>3</w:t>
      </w:r>
      <w:r w:rsidR="00D7108E">
        <w:rPr>
          <w:sz w:val="26"/>
          <w:szCs w:val="26"/>
        </w:rPr>
        <w:t xml:space="preserve">. Организатором </w:t>
      </w:r>
      <w:r w:rsidRPr="0071227A">
        <w:rPr>
          <w:sz w:val="26"/>
          <w:szCs w:val="26"/>
        </w:rPr>
        <w:t>Конк</w:t>
      </w:r>
      <w:r w:rsidR="00841533">
        <w:rPr>
          <w:sz w:val="26"/>
          <w:szCs w:val="26"/>
        </w:rPr>
        <w:t xml:space="preserve">урса выступает </w:t>
      </w:r>
      <w:r w:rsidR="00D7108E">
        <w:rPr>
          <w:sz w:val="26"/>
          <w:szCs w:val="26"/>
        </w:rPr>
        <w:t>отдел образования А</w:t>
      </w:r>
      <w:r w:rsidRPr="0071227A">
        <w:rPr>
          <w:sz w:val="26"/>
          <w:szCs w:val="26"/>
        </w:rPr>
        <w:t xml:space="preserve">дминистрации Пограничного муниципального </w:t>
      </w:r>
      <w:r w:rsidR="00D7108E">
        <w:rPr>
          <w:sz w:val="26"/>
          <w:szCs w:val="26"/>
        </w:rPr>
        <w:t>округа</w:t>
      </w:r>
      <w:r w:rsidRPr="0071227A">
        <w:rPr>
          <w:sz w:val="26"/>
          <w:szCs w:val="26"/>
        </w:rPr>
        <w:t xml:space="preserve"> (далее - организатор).</w:t>
      </w:r>
    </w:p>
    <w:p w:rsidR="003456C1" w:rsidRPr="0071227A" w:rsidRDefault="003456C1" w:rsidP="00782814">
      <w:pPr>
        <w:ind w:left="-284" w:firstLine="568"/>
        <w:jc w:val="both"/>
        <w:rPr>
          <w:sz w:val="26"/>
          <w:szCs w:val="26"/>
        </w:rPr>
      </w:pPr>
    </w:p>
    <w:p w:rsidR="00DB1AB1" w:rsidRPr="0071227A" w:rsidRDefault="00202C3D" w:rsidP="00782814">
      <w:pPr>
        <w:numPr>
          <w:ilvl w:val="0"/>
          <w:numId w:val="1"/>
        </w:numPr>
        <w:tabs>
          <w:tab w:val="left" w:pos="709"/>
        </w:tabs>
        <w:spacing w:line="360" w:lineRule="auto"/>
        <w:ind w:left="-284" w:firstLine="568"/>
        <w:jc w:val="both"/>
        <w:rPr>
          <w:b/>
          <w:sz w:val="26"/>
          <w:szCs w:val="26"/>
        </w:rPr>
      </w:pPr>
      <w:r w:rsidRPr="0071227A">
        <w:rPr>
          <w:b/>
          <w:sz w:val="26"/>
          <w:szCs w:val="26"/>
        </w:rPr>
        <w:t xml:space="preserve">Цели и </w:t>
      </w:r>
      <w:r w:rsidR="00DB1AB1" w:rsidRPr="0071227A">
        <w:rPr>
          <w:b/>
          <w:sz w:val="26"/>
          <w:szCs w:val="26"/>
        </w:rPr>
        <w:t>Задачи Конкурса:</w:t>
      </w:r>
    </w:p>
    <w:p w:rsidR="00667EE7" w:rsidRPr="0071227A" w:rsidRDefault="008F2386" w:rsidP="00782814">
      <w:pPr>
        <w:spacing w:line="360" w:lineRule="auto"/>
        <w:ind w:left="-284" w:firstLine="568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2.1. Конкурс проводится в целях создания единого прост</w:t>
      </w:r>
      <w:r w:rsidR="00D7108E">
        <w:rPr>
          <w:sz w:val="26"/>
          <w:szCs w:val="26"/>
        </w:rPr>
        <w:t xml:space="preserve">ранства общения и обмена опытом </w:t>
      </w:r>
      <w:r w:rsidRPr="0071227A">
        <w:rPr>
          <w:sz w:val="26"/>
          <w:szCs w:val="26"/>
        </w:rPr>
        <w:t xml:space="preserve">для учащихся общеобразовательных организаций Пограничного муниципального </w:t>
      </w:r>
      <w:r w:rsidR="00D7108E">
        <w:rPr>
          <w:sz w:val="26"/>
          <w:szCs w:val="26"/>
        </w:rPr>
        <w:t>округа</w:t>
      </w:r>
      <w:r w:rsidR="00667EE7" w:rsidRPr="0071227A">
        <w:rPr>
          <w:sz w:val="26"/>
          <w:szCs w:val="26"/>
        </w:rPr>
        <w:t>.</w:t>
      </w:r>
    </w:p>
    <w:p w:rsidR="00667EE7" w:rsidRPr="0071227A" w:rsidRDefault="00667EE7" w:rsidP="00782814">
      <w:pPr>
        <w:spacing w:line="360" w:lineRule="auto"/>
        <w:ind w:left="-284" w:firstLine="568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2.2. Основными задачами Конкурса являются:</w:t>
      </w:r>
    </w:p>
    <w:p w:rsidR="000B6FEF" w:rsidRPr="0071227A" w:rsidRDefault="00667EE7" w:rsidP="00782814">
      <w:pPr>
        <w:numPr>
          <w:ilvl w:val="0"/>
          <w:numId w:val="5"/>
        </w:numPr>
        <w:spacing w:line="360" w:lineRule="auto"/>
        <w:ind w:left="-284" w:firstLine="568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стимулирование общественной, творческой и познавательной активности учащихся;</w:t>
      </w:r>
    </w:p>
    <w:p w:rsidR="000B6FEF" w:rsidRPr="0071227A" w:rsidRDefault="00667EE7" w:rsidP="00782814">
      <w:pPr>
        <w:numPr>
          <w:ilvl w:val="0"/>
          <w:numId w:val="5"/>
        </w:numPr>
        <w:spacing w:line="360" w:lineRule="auto"/>
        <w:ind w:left="-284" w:firstLine="568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выявлени</w:t>
      </w:r>
      <w:r w:rsidR="005C36F6" w:rsidRPr="0071227A">
        <w:rPr>
          <w:sz w:val="26"/>
          <w:szCs w:val="26"/>
        </w:rPr>
        <w:t>е</w:t>
      </w:r>
      <w:r w:rsidRPr="0071227A">
        <w:rPr>
          <w:sz w:val="26"/>
          <w:szCs w:val="26"/>
        </w:rPr>
        <w:t xml:space="preserve"> и поощрени</w:t>
      </w:r>
      <w:r w:rsidR="005C36F6" w:rsidRPr="0071227A">
        <w:rPr>
          <w:sz w:val="26"/>
          <w:szCs w:val="26"/>
        </w:rPr>
        <w:t>е</w:t>
      </w:r>
      <w:r w:rsidRPr="0071227A">
        <w:rPr>
          <w:sz w:val="26"/>
          <w:szCs w:val="26"/>
        </w:rPr>
        <w:t xml:space="preserve"> наиболее активных, творческих учащихся;</w:t>
      </w:r>
    </w:p>
    <w:p w:rsidR="00667EE7" w:rsidRDefault="00667EE7" w:rsidP="00782814">
      <w:pPr>
        <w:numPr>
          <w:ilvl w:val="0"/>
          <w:numId w:val="5"/>
        </w:numPr>
        <w:spacing w:line="360" w:lineRule="auto"/>
        <w:ind w:left="-284" w:firstLine="568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формирование заинтересованного отношения учащихся к интеллектуальной, творческой и общественной деятельности.</w:t>
      </w:r>
    </w:p>
    <w:p w:rsidR="002D549B" w:rsidRPr="0071227A" w:rsidRDefault="002D549B" w:rsidP="002D549B">
      <w:pPr>
        <w:spacing w:line="360" w:lineRule="auto"/>
        <w:ind w:left="284"/>
        <w:jc w:val="both"/>
        <w:rPr>
          <w:sz w:val="26"/>
          <w:szCs w:val="26"/>
        </w:rPr>
      </w:pPr>
    </w:p>
    <w:p w:rsidR="00B25920" w:rsidRPr="0071227A" w:rsidRDefault="00DB1AB1" w:rsidP="00CE3475">
      <w:pPr>
        <w:spacing w:line="360" w:lineRule="auto"/>
        <w:ind w:left="-284" w:firstLine="568"/>
        <w:jc w:val="both"/>
        <w:rPr>
          <w:b/>
          <w:sz w:val="26"/>
          <w:szCs w:val="26"/>
        </w:rPr>
      </w:pPr>
      <w:r w:rsidRPr="0071227A">
        <w:rPr>
          <w:b/>
          <w:sz w:val="26"/>
          <w:szCs w:val="26"/>
        </w:rPr>
        <w:t xml:space="preserve">3. Участники  Конкурса </w:t>
      </w:r>
    </w:p>
    <w:p w:rsidR="00AA052B" w:rsidRPr="0071227A" w:rsidRDefault="00177117" w:rsidP="00782814">
      <w:pPr>
        <w:spacing w:line="360" w:lineRule="auto"/>
        <w:ind w:left="-284" w:firstLine="568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3.1.</w:t>
      </w:r>
      <w:r w:rsidR="00DB1AB1" w:rsidRPr="0071227A">
        <w:rPr>
          <w:sz w:val="26"/>
          <w:szCs w:val="26"/>
        </w:rPr>
        <w:t xml:space="preserve">Участниками конкурса могут стать учащиеся </w:t>
      </w:r>
      <w:r w:rsidR="00F86CD9" w:rsidRPr="0071227A">
        <w:rPr>
          <w:sz w:val="26"/>
          <w:szCs w:val="26"/>
        </w:rPr>
        <w:t>9</w:t>
      </w:r>
      <w:r w:rsidRPr="0071227A">
        <w:rPr>
          <w:sz w:val="26"/>
          <w:szCs w:val="26"/>
        </w:rPr>
        <w:t xml:space="preserve">-11 классов </w:t>
      </w:r>
      <w:r w:rsidR="0099552E" w:rsidRPr="0071227A">
        <w:rPr>
          <w:sz w:val="26"/>
          <w:szCs w:val="26"/>
        </w:rPr>
        <w:t xml:space="preserve"> </w:t>
      </w:r>
      <w:r w:rsidR="00DB1AB1" w:rsidRPr="0071227A">
        <w:rPr>
          <w:sz w:val="26"/>
          <w:szCs w:val="26"/>
        </w:rPr>
        <w:t xml:space="preserve"> общеобразовательных </w:t>
      </w:r>
      <w:r w:rsidR="0099552E" w:rsidRPr="0071227A">
        <w:rPr>
          <w:sz w:val="26"/>
          <w:szCs w:val="26"/>
        </w:rPr>
        <w:t xml:space="preserve">организаций </w:t>
      </w:r>
      <w:r w:rsidR="00DB1AB1" w:rsidRPr="0071227A">
        <w:rPr>
          <w:sz w:val="26"/>
          <w:szCs w:val="26"/>
        </w:rPr>
        <w:t xml:space="preserve"> Пограничного муниципального </w:t>
      </w:r>
      <w:r w:rsidR="00D7108E">
        <w:rPr>
          <w:sz w:val="26"/>
          <w:szCs w:val="26"/>
        </w:rPr>
        <w:t>округа</w:t>
      </w:r>
      <w:r w:rsidR="00DB1AB1" w:rsidRPr="0071227A">
        <w:rPr>
          <w:sz w:val="26"/>
          <w:szCs w:val="26"/>
        </w:rPr>
        <w:t>.</w:t>
      </w:r>
    </w:p>
    <w:p w:rsidR="00DB1AB1" w:rsidRPr="0071227A" w:rsidRDefault="00DB1AB1" w:rsidP="00782814">
      <w:pPr>
        <w:spacing w:line="360" w:lineRule="auto"/>
        <w:ind w:left="-284" w:firstLine="568"/>
        <w:jc w:val="both"/>
        <w:rPr>
          <w:sz w:val="26"/>
          <w:szCs w:val="26"/>
          <w:u w:val="single"/>
        </w:rPr>
      </w:pPr>
      <w:r w:rsidRPr="0071227A">
        <w:rPr>
          <w:sz w:val="26"/>
          <w:szCs w:val="26"/>
        </w:rPr>
        <w:t xml:space="preserve">3.2.   </w:t>
      </w:r>
      <w:r w:rsidRPr="0071227A">
        <w:rPr>
          <w:sz w:val="26"/>
          <w:szCs w:val="26"/>
          <w:u w:val="single"/>
        </w:rPr>
        <w:t xml:space="preserve">Условия участия в Конкурсе: </w:t>
      </w:r>
    </w:p>
    <w:p w:rsidR="00EB2F17" w:rsidRPr="0071227A" w:rsidRDefault="00DB1AB1" w:rsidP="00782814">
      <w:pPr>
        <w:numPr>
          <w:ilvl w:val="0"/>
          <w:numId w:val="2"/>
        </w:numPr>
        <w:tabs>
          <w:tab w:val="left" w:pos="142"/>
        </w:tabs>
        <w:spacing w:line="360" w:lineRule="auto"/>
        <w:ind w:left="-284" w:firstLine="568"/>
        <w:jc w:val="both"/>
        <w:rPr>
          <w:sz w:val="26"/>
          <w:szCs w:val="26"/>
        </w:rPr>
      </w:pPr>
      <w:r w:rsidRPr="0071227A">
        <w:rPr>
          <w:sz w:val="26"/>
          <w:szCs w:val="26"/>
        </w:rPr>
        <w:lastRenderedPageBreak/>
        <w:t xml:space="preserve">высокий уровень знаний учащихся; </w:t>
      </w:r>
    </w:p>
    <w:p w:rsidR="00BB50F4" w:rsidRPr="0071227A" w:rsidRDefault="00BB50F4" w:rsidP="00782814">
      <w:pPr>
        <w:numPr>
          <w:ilvl w:val="0"/>
          <w:numId w:val="2"/>
        </w:numPr>
        <w:tabs>
          <w:tab w:val="left" w:pos="142"/>
        </w:tabs>
        <w:spacing w:line="360" w:lineRule="auto"/>
        <w:ind w:left="-284" w:firstLine="568"/>
        <w:jc w:val="both"/>
        <w:rPr>
          <w:sz w:val="26"/>
          <w:szCs w:val="26"/>
        </w:rPr>
      </w:pPr>
      <w:r w:rsidRPr="0071227A">
        <w:rPr>
          <w:sz w:val="26"/>
          <w:szCs w:val="26"/>
        </w:rPr>
        <w:t xml:space="preserve">активное участие в </w:t>
      </w:r>
      <w:r w:rsidR="000037C3">
        <w:rPr>
          <w:sz w:val="26"/>
          <w:szCs w:val="26"/>
        </w:rPr>
        <w:t>жизни класса, школы, округа</w:t>
      </w:r>
      <w:r w:rsidRPr="0071227A">
        <w:rPr>
          <w:sz w:val="26"/>
          <w:szCs w:val="26"/>
        </w:rPr>
        <w:t>;</w:t>
      </w:r>
    </w:p>
    <w:p w:rsidR="00EB2F17" w:rsidRPr="0071227A" w:rsidRDefault="00BB50F4" w:rsidP="00782814">
      <w:pPr>
        <w:numPr>
          <w:ilvl w:val="0"/>
          <w:numId w:val="2"/>
        </w:numPr>
        <w:tabs>
          <w:tab w:val="clear" w:pos="720"/>
          <w:tab w:val="left" w:pos="142"/>
        </w:tabs>
        <w:spacing w:line="360" w:lineRule="auto"/>
        <w:ind w:left="-284" w:firstLine="568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высокие результаты</w:t>
      </w:r>
      <w:r w:rsidR="00DB1AB1" w:rsidRPr="0071227A">
        <w:rPr>
          <w:sz w:val="26"/>
          <w:szCs w:val="26"/>
        </w:rPr>
        <w:t xml:space="preserve"> участия в </w:t>
      </w:r>
      <w:r w:rsidRPr="0071227A">
        <w:rPr>
          <w:sz w:val="26"/>
          <w:szCs w:val="26"/>
        </w:rPr>
        <w:t xml:space="preserve">предметных </w:t>
      </w:r>
      <w:r w:rsidR="00DB1AB1" w:rsidRPr="0071227A">
        <w:rPr>
          <w:sz w:val="26"/>
          <w:szCs w:val="26"/>
        </w:rPr>
        <w:t xml:space="preserve">олимпиадах, </w:t>
      </w:r>
      <w:r w:rsidRPr="0071227A">
        <w:rPr>
          <w:sz w:val="26"/>
          <w:szCs w:val="26"/>
        </w:rPr>
        <w:t xml:space="preserve">творческих </w:t>
      </w:r>
      <w:r w:rsidR="00E705CF">
        <w:rPr>
          <w:sz w:val="26"/>
          <w:szCs w:val="26"/>
        </w:rPr>
        <w:t xml:space="preserve">                   </w:t>
      </w:r>
      <w:r w:rsidRPr="0071227A">
        <w:rPr>
          <w:sz w:val="26"/>
          <w:szCs w:val="26"/>
        </w:rPr>
        <w:t xml:space="preserve">и интеллектуальных </w:t>
      </w:r>
      <w:r w:rsidR="00DB1AB1" w:rsidRPr="0071227A">
        <w:rPr>
          <w:sz w:val="26"/>
          <w:szCs w:val="26"/>
        </w:rPr>
        <w:t xml:space="preserve">конкурсах, научно-исследовательских конференциях, фестивалях </w:t>
      </w:r>
      <w:r w:rsidR="00ED1BCF">
        <w:rPr>
          <w:sz w:val="26"/>
          <w:szCs w:val="26"/>
        </w:rPr>
        <w:t>муниципального</w:t>
      </w:r>
      <w:r w:rsidR="00DB1AB1" w:rsidRPr="0071227A">
        <w:rPr>
          <w:sz w:val="26"/>
          <w:szCs w:val="26"/>
        </w:rPr>
        <w:t xml:space="preserve">, краевого, российского, международного уровней; </w:t>
      </w:r>
    </w:p>
    <w:p w:rsidR="00EB2F17" w:rsidRPr="0071227A" w:rsidRDefault="00BB50F4" w:rsidP="00782814">
      <w:pPr>
        <w:numPr>
          <w:ilvl w:val="0"/>
          <w:numId w:val="2"/>
        </w:numPr>
        <w:tabs>
          <w:tab w:val="left" w:pos="142"/>
        </w:tabs>
        <w:spacing w:line="360" w:lineRule="auto"/>
        <w:ind w:left="-284" w:firstLine="568"/>
        <w:jc w:val="both"/>
        <w:rPr>
          <w:sz w:val="26"/>
          <w:szCs w:val="26"/>
        </w:rPr>
      </w:pPr>
      <w:r w:rsidRPr="0071227A">
        <w:rPr>
          <w:sz w:val="26"/>
          <w:szCs w:val="26"/>
        </w:rPr>
        <w:t xml:space="preserve"> дополнительные заслуги.</w:t>
      </w:r>
    </w:p>
    <w:p w:rsidR="00AA052B" w:rsidRPr="0071227A" w:rsidRDefault="00AA052B" w:rsidP="00782814">
      <w:pPr>
        <w:spacing w:line="360" w:lineRule="auto"/>
        <w:ind w:left="-284" w:firstLine="568"/>
        <w:jc w:val="both"/>
        <w:rPr>
          <w:sz w:val="26"/>
          <w:szCs w:val="26"/>
        </w:rPr>
      </w:pPr>
    </w:p>
    <w:p w:rsidR="00667EE7" w:rsidRPr="0071227A" w:rsidRDefault="00DB1AB1" w:rsidP="00782814">
      <w:pPr>
        <w:spacing w:line="360" w:lineRule="auto"/>
        <w:ind w:left="-284" w:firstLine="568"/>
        <w:jc w:val="both"/>
        <w:rPr>
          <w:b/>
          <w:sz w:val="26"/>
          <w:szCs w:val="26"/>
        </w:rPr>
      </w:pPr>
      <w:r w:rsidRPr="0071227A">
        <w:rPr>
          <w:b/>
          <w:sz w:val="26"/>
          <w:szCs w:val="26"/>
        </w:rPr>
        <w:t xml:space="preserve">4. </w:t>
      </w:r>
      <w:r w:rsidR="00667EE7" w:rsidRPr="0071227A">
        <w:rPr>
          <w:b/>
          <w:sz w:val="26"/>
          <w:szCs w:val="26"/>
        </w:rPr>
        <w:t xml:space="preserve">  П</w:t>
      </w:r>
      <w:r w:rsidRPr="0071227A">
        <w:rPr>
          <w:b/>
          <w:sz w:val="26"/>
          <w:szCs w:val="26"/>
        </w:rPr>
        <w:t>орядок</w:t>
      </w:r>
      <w:r w:rsidR="00667EE7" w:rsidRPr="0071227A">
        <w:rPr>
          <w:b/>
          <w:sz w:val="26"/>
          <w:szCs w:val="26"/>
        </w:rPr>
        <w:t xml:space="preserve"> и условия</w:t>
      </w:r>
      <w:r w:rsidRPr="0071227A">
        <w:rPr>
          <w:b/>
          <w:sz w:val="26"/>
          <w:szCs w:val="26"/>
        </w:rPr>
        <w:t xml:space="preserve"> проведения и содержание Конкурса</w:t>
      </w:r>
    </w:p>
    <w:p w:rsidR="00667EE7" w:rsidRPr="0071227A" w:rsidRDefault="00667EE7" w:rsidP="00782814">
      <w:pPr>
        <w:spacing w:line="360" w:lineRule="auto"/>
        <w:ind w:left="-284" w:firstLine="568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4.</w:t>
      </w:r>
      <w:r w:rsidR="00310D49" w:rsidRPr="0071227A">
        <w:rPr>
          <w:sz w:val="26"/>
          <w:szCs w:val="26"/>
        </w:rPr>
        <w:t>1</w:t>
      </w:r>
      <w:r w:rsidRPr="0071227A">
        <w:rPr>
          <w:sz w:val="26"/>
          <w:szCs w:val="26"/>
        </w:rPr>
        <w:t>. Для участия в Конкурсе до</w:t>
      </w:r>
      <w:r w:rsidR="00B246EC" w:rsidRPr="0071227A">
        <w:rPr>
          <w:sz w:val="26"/>
          <w:szCs w:val="26"/>
        </w:rPr>
        <w:t xml:space="preserve"> </w:t>
      </w:r>
      <w:r w:rsidR="000037C3">
        <w:rPr>
          <w:b/>
          <w:sz w:val="26"/>
          <w:szCs w:val="26"/>
        </w:rPr>
        <w:t>04</w:t>
      </w:r>
      <w:r w:rsidR="005221F0" w:rsidRPr="0071227A">
        <w:rPr>
          <w:b/>
          <w:sz w:val="26"/>
          <w:szCs w:val="26"/>
        </w:rPr>
        <w:t>.03.20</w:t>
      </w:r>
      <w:r w:rsidR="00F27D91">
        <w:rPr>
          <w:b/>
          <w:sz w:val="26"/>
          <w:szCs w:val="26"/>
        </w:rPr>
        <w:t>2</w:t>
      </w:r>
      <w:r w:rsidR="000037C3">
        <w:rPr>
          <w:b/>
          <w:sz w:val="26"/>
          <w:szCs w:val="26"/>
        </w:rPr>
        <w:t>2</w:t>
      </w:r>
      <w:r w:rsidR="00B246EC" w:rsidRPr="0071227A">
        <w:rPr>
          <w:b/>
          <w:sz w:val="26"/>
          <w:szCs w:val="26"/>
        </w:rPr>
        <w:t xml:space="preserve"> </w:t>
      </w:r>
      <w:r w:rsidRPr="0071227A">
        <w:rPr>
          <w:sz w:val="26"/>
          <w:szCs w:val="26"/>
        </w:rPr>
        <w:t>в учебно-методический отдел МКУ «ЦОД МО</w:t>
      </w:r>
      <w:r w:rsidR="00D7108E">
        <w:rPr>
          <w:sz w:val="26"/>
          <w:szCs w:val="26"/>
        </w:rPr>
        <w:t>О</w:t>
      </w:r>
      <w:r w:rsidRPr="0071227A">
        <w:rPr>
          <w:sz w:val="26"/>
          <w:szCs w:val="26"/>
        </w:rPr>
        <w:t xml:space="preserve"> П</w:t>
      </w:r>
      <w:r w:rsidR="00E020BC">
        <w:rPr>
          <w:sz w:val="26"/>
          <w:szCs w:val="26"/>
        </w:rPr>
        <w:t xml:space="preserve">ограничного </w:t>
      </w:r>
      <w:r w:rsidR="00D7108E">
        <w:rPr>
          <w:sz w:val="26"/>
          <w:szCs w:val="26"/>
        </w:rPr>
        <w:t>МО</w:t>
      </w:r>
      <w:r w:rsidRPr="0071227A">
        <w:rPr>
          <w:sz w:val="26"/>
          <w:szCs w:val="26"/>
        </w:rPr>
        <w:t xml:space="preserve">» необходимо предоставить следующие </w:t>
      </w:r>
      <w:r w:rsidR="004B2D75" w:rsidRPr="0071227A">
        <w:rPr>
          <w:sz w:val="26"/>
          <w:szCs w:val="26"/>
        </w:rPr>
        <w:t>материалы</w:t>
      </w:r>
      <w:r w:rsidRPr="0071227A">
        <w:rPr>
          <w:sz w:val="26"/>
          <w:szCs w:val="26"/>
        </w:rPr>
        <w:t>:</w:t>
      </w:r>
    </w:p>
    <w:p w:rsidR="00667EE7" w:rsidRPr="0071227A" w:rsidRDefault="00667EE7" w:rsidP="00782814">
      <w:pPr>
        <w:spacing w:line="360" w:lineRule="auto"/>
        <w:ind w:left="-284" w:firstLine="568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- заявку общеобразовательной организации на участие в Конкурсе по прил</w:t>
      </w:r>
      <w:r w:rsidR="00D1471F" w:rsidRPr="0071227A">
        <w:rPr>
          <w:sz w:val="26"/>
          <w:szCs w:val="26"/>
        </w:rPr>
        <w:t>агаемой форме в соответствии с П</w:t>
      </w:r>
      <w:r w:rsidR="009E557B" w:rsidRPr="0071227A">
        <w:rPr>
          <w:sz w:val="26"/>
          <w:szCs w:val="26"/>
        </w:rPr>
        <w:t xml:space="preserve">риложением </w:t>
      </w:r>
      <w:r w:rsidRPr="0071227A">
        <w:rPr>
          <w:sz w:val="26"/>
          <w:szCs w:val="26"/>
        </w:rPr>
        <w:t>1 к настоящему Положению</w:t>
      </w:r>
      <w:r w:rsidR="00D1471F" w:rsidRPr="0071227A">
        <w:rPr>
          <w:sz w:val="26"/>
          <w:szCs w:val="26"/>
        </w:rPr>
        <w:t>;</w:t>
      </w:r>
    </w:p>
    <w:p w:rsidR="00D1471F" w:rsidRPr="0071227A" w:rsidRDefault="00D1471F" w:rsidP="00782814">
      <w:pPr>
        <w:spacing w:line="360" w:lineRule="auto"/>
        <w:ind w:left="-284" w:firstLine="568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- информационную карту участника Конкурса по форм</w:t>
      </w:r>
      <w:r w:rsidR="009E557B" w:rsidRPr="0071227A">
        <w:rPr>
          <w:sz w:val="26"/>
          <w:szCs w:val="26"/>
        </w:rPr>
        <w:t xml:space="preserve">е в соответствии </w:t>
      </w:r>
      <w:r w:rsidR="00E705CF">
        <w:rPr>
          <w:sz w:val="26"/>
          <w:szCs w:val="26"/>
        </w:rPr>
        <w:t xml:space="preserve">                   </w:t>
      </w:r>
      <w:r w:rsidR="009E557B" w:rsidRPr="0071227A">
        <w:rPr>
          <w:sz w:val="26"/>
          <w:szCs w:val="26"/>
        </w:rPr>
        <w:t xml:space="preserve">с Приложением </w:t>
      </w:r>
      <w:r w:rsidRPr="0071227A">
        <w:rPr>
          <w:sz w:val="26"/>
          <w:szCs w:val="26"/>
        </w:rPr>
        <w:t>2;</w:t>
      </w:r>
    </w:p>
    <w:p w:rsidR="00D1471F" w:rsidRDefault="00D1471F" w:rsidP="00782814">
      <w:pPr>
        <w:spacing w:line="360" w:lineRule="auto"/>
        <w:ind w:left="-284" w:firstLine="568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- личную фотографию участника Конкурса (в электронном виде).</w:t>
      </w:r>
    </w:p>
    <w:p w:rsidR="00AE2DB1" w:rsidRPr="0071227A" w:rsidRDefault="00AE2DB1" w:rsidP="00782814">
      <w:pPr>
        <w:spacing w:line="360" w:lineRule="auto"/>
        <w:ind w:left="-284" w:firstLine="568"/>
        <w:jc w:val="both"/>
        <w:rPr>
          <w:sz w:val="26"/>
          <w:szCs w:val="26"/>
        </w:rPr>
      </w:pPr>
    </w:p>
    <w:p w:rsidR="00D1471F" w:rsidRPr="0071227A" w:rsidRDefault="00D1471F" w:rsidP="00782814">
      <w:pPr>
        <w:spacing w:line="360" w:lineRule="auto"/>
        <w:ind w:left="-284" w:firstLine="568"/>
        <w:jc w:val="both"/>
        <w:rPr>
          <w:b/>
          <w:sz w:val="26"/>
          <w:szCs w:val="26"/>
        </w:rPr>
      </w:pPr>
      <w:r w:rsidRPr="0071227A">
        <w:rPr>
          <w:b/>
          <w:sz w:val="26"/>
          <w:szCs w:val="26"/>
        </w:rPr>
        <w:t>5. Конкурсные задания</w:t>
      </w:r>
    </w:p>
    <w:p w:rsidR="009E557B" w:rsidRPr="0071227A" w:rsidRDefault="00D1471F" w:rsidP="00782814">
      <w:pPr>
        <w:spacing w:line="360" w:lineRule="auto"/>
        <w:ind w:left="-284" w:firstLine="568"/>
        <w:jc w:val="both"/>
        <w:rPr>
          <w:sz w:val="26"/>
          <w:szCs w:val="26"/>
        </w:rPr>
      </w:pPr>
      <w:r w:rsidRPr="0071227A">
        <w:rPr>
          <w:sz w:val="26"/>
          <w:szCs w:val="26"/>
        </w:rPr>
        <w:t xml:space="preserve">5.1. </w:t>
      </w:r>
      <w:r w:rsidR="009E557B" w:rsidRPr="0071227A">
        <w:rPr>
          <w:b/>
          <w:sz w:val="26"/>
          <w:szCs w:val="26"/>
        </w:rPr>
        <w:t>Портфолио участника:</w:t>
      </w:r>
      <w:r w:rsidR="009E557B" w:rsidRPr="0071227A">
        <w:rPr>
          <w:sz w:val="26"/>
          <w:szCs w:val="26"/>
        </w:rPr>
        <w:t xml:space="preserve"> ксерокопии грамот, дипломов, подтверждающих достижения участника в</w:t>
      </w:r>
      <w:r w:rsidR="000B6FEF" w:rsidRPr="0071227A">
        <w:rPr>
          <w:sz w:val="26"/>
          <w:szCs w:val="26"/>
        </w:rPr>
        <w:t xml:space="preserve"> муниципальных, региональных, всероссийских, м</w:t>
      </w:r>
      <w:r w:rsidR="009E557B" w:rsidRPr="0071227A">
        <w:rPr>
          <w:sz w:val="26"/>
          <w:szCs w:val="26"/>
        </w:rPr>
        <w:t>еждународных олимпиадах, конкурсных мероприятиях</w:t>
      </w:r>
      <w:r w:rsidR="000037C3">
        <w:rPr>
          <w:sz w:val="26"/>
          <w:szCs w:val="26"/>
        </w:rPr>
        <w:t>, соревнованиях за 2020</w:t>
      </w:r>
      <w:r w:rsidR="000B6FEF" w:rsidRPr="0071227A">
        <w:rPr>
          <w:sz w:val="26"/>
          <w:szCs w:val="26"/>
        </w:rPr>
        <w:t>-20</w:t>
      </w:r>
      <w:r w:rsidR="000037C3">
        <w:rPr>
          <w:sz w:val="26"/>
          <w:szCs w:val="26"/>
        </w:rPr>
        <w:t>21</w:t>
      </w:r>
      <w:r w:rsidR="009E557B" w:rsidRPr="0071227A">
        <w:rPr>
          <w:sz w:val="26"/>
          <w:szCs w:val="26"/>
        </w:rPr>
        <w:t>, 20</w:t>
      </w:r>
      <w:r w:rsidR="000037C3">
        <w:rPr>
          <w:sz w:val="26"/>
          <w:szCs w:val="26"/>
        </w:rPr>
        <w:t>21</w:t>
      </w:r>
      <w:r w:rsidR="000B6FEF" w:rsidRPr="0071227A">
        <w:rPr>
          <w:sz w:val="26"/>
          <w:szCs w:val="26"/>
        </w:rPr>
        <w:t>-20</w:t>
      </w:r>
      <w:r w:rsidR="00F27D91">
        <w:rPr>
          <w:sz w:val="26"/>
          <w:szCs w:val="26"/>
        </w:rPr>
        <w:t>2</w:t>
      </w:r>
      <w:r w:rsidR="000037C3">
        <w:rPr>
          <w:sz w:val="26"/>
          <w:szCs w:val="26"/>
        </w:rPr>
        <w:t>2</w:t>
      </w:r>
      <w:r w:rsidR="000B6FEF" w:rsidRPr="0071227A">
        <w:rPr>
          <w:sz w:val="26"/>
          <w:szCs w:val="26"/>
        </w:rPr>
        <w:t xml:space="preserve"> учебные</w:t>
      </w:r>
      <w:r w:rsidR="009E557B" w:rsidRPr="0071227A">
        <w:rPr>
          <w:sz w:val="26"/>
          <w:szCs w:val="26"/>
        </w:rPr>
        <w:t xml:space="preserve"> годы.</w:t>
      </w:r>
    </w:p>
    <w:p w:rsidR="00623FC1" w:rsidRPr="0071227A" w:rsidRDefault="00623FC1" w:rsidP="00782814">
      <w:pPr>
        <w:pStyle w:val="western"/>
        <w:shd w:val="clear" w:color="auto" w:fill="FFFFFF"/>
        <w:spacing w:before="0" w:beforeAutospacing="0" w:after="0" w:afterAutospacing="0" w:line="360" w:lineRule="auto"/>
        <w:ind w:left="-284" w:firstLine="568"/>
        <w:rPr>
          <w:b/>
          <w:bCs/>
          <w:i/>
          <w:sz w:val="26"/>
          <w:szCs w:val="26"/>
        </w:rPr>
      </w:pPr>
      <w:r w:rsidRPr="0071227A">
        <w:rPr>
          <w:b/>
          <w:bCs/>
          <w:i/>
          <w:sz w:val="26"/>
          <w:szCs w:val="26"/>
        </w:rPr>
        <w:t>Портфолио состоит из следующих разделов:</w:t>
      </w:r>
    </w:p>
    <w:p w:rsidR="00623FC1" w:rsidRPr="0071227A" w:rsidRDefault="00623FC1" w:rsidP="00782814">
      <w:pPr>
        <w:pStyle w:val="western"/>
        <w:numPr>
          <w:ilvl w:val="0"/>
          <w:numId w:val="3"/>
        </w:numPr>
        <w:shd w:val="clear" w:color="auto" w:fill="FFFFFF"/>
        <w:tabs>
          <w:tab w:val="left" w:pos="142"/>
          <w:tab w:val="left" w:pos="709"/>
        </w:tabs>
        <w:spacing w:before="0" w:beforeAutospacing="0" w:after="0" w:afterAutospacing="0" w:line="360" w:lineRule="auto"/>
        <w:ind w:left="-284" w:firstLine="568"/>
        <w:jc w:val="both"/>
        <w:rPr>
          <w:color w:val="000000"/>
          <w:sz w:val="26"/>
          <w:szCs w:val="26"/>
        </w:rPr>
      </w:pPr>
      <w:r w:rsidRPr="0071227A">
        <w:rPr>
          <w:bCs/>
          <w:sz w:val="26"/>
          <w:szCs w:val="26"/>
        </w:rPr>
        <w:t xml:space="preserve">Титульный лист, в котором содержатся </w:t>
      </w:r>
      <w:r w:rsidRPr="0071227A">
        <w:rPr>
          <w:sz w:val="26"/>
          <w:szCs w:val="26"/>
        </w:rPr>
        <w:t xml:space="preserve"> </w:t>
      </w:r>
      <w:r w:rsidRPr="0071227A">
        <w:rPr>
          <w:color w:val="000000"/>
          <w:sz w:val="26"/>
          <w:szCs w:val="26"/>
        </w:rPr>
        <w:t>личные данные участника (ФИО, класс, школа, дата рождения, адрес, телефон, фото).</w:t>
      </w:r>
    </w:p>
    <w:p w:rsidR="00623FC1" w:rsidRPr="0071227A" w:rsidRDefault="00623FC1" w:rsidP="00782814">
      <w:pPr>
        <w:pStyle w:val="western"/>
        <w:numPr>
          <w:ilvl w:val="0"/>
          <w:numId w:val="3"/>
        </w:numPr>
        <w:shd w:val="clear" w:color="auto" w:fill="FFFFFF"/>
        <w:tabs>
          <w:tab w:val="left" w:pos="142"/>
          <w:tab w:val="left" w:pos="709"/>
        </w:tabs>
        <w:spacing w:before="0" w:beforeAutospacing="0" w:after="0" w:afterAutospacing="0" w:line="360" w:lineRule="auto"/>
        <w:ind w:left="-284" w:firstLine="568"/>
        <w:rPr>
          <w:color w:val="000000"/>
          <w:sz w:val="26"/>
          <w:szCs w:val="26"/>
        </w:rPr>
      </w:pPr>
      <w:r w:rsidRPr="0071227A">
        <w:rPr>
          <w:bCs/>
          <w:sz w:val="26"/>
          <w:szCs w:val="26"/>
        </w:rPr>
        <w:t>Информационная карта участника Конкурса (Приложение 2).</w:t>
      </w:r>
    </w:p>
    <w:p w:rsidR="00CE3475" w:rsidRPr="000037C3" w:rsidRDefault="004E6EC0" w:rsidP="000037C3">
      <w:pPr>
        <w:spacing w:line="360" w:lineRule="auto"/>
        <w:ind w:left="-284" w:firstLine="568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Мои достижения</w:t>
      </w:r>
      <w:r w:rsidR="00623FC1" w:rsidRPr="0071227A">
        <w:rPr>
          <w:sz w:val="26"/>
          <w:szCs w:val="26"/>
        </w:rPr>
        <w:t xml:space="preserve">: ксерокопии грамот, дипломов, подтверждающих достижения участника </w:t>
      </w:r>
      <w:r w:rsidR="0079734B" w:rsidRPr="0071227A">
        <w:rPr>
          <w:sz w:val="26"/>
          <w:szCs w:val="26"/>
        </w:rPr>
        <w:t xml:space="preserve">Конкурса </w:t>
      </w:r>
      <w:r w:rsidR="00623FC1" w:rsidRPr="0071227A">
        <w:rPr>
          <w:sz w:val="26"/>
          <w:szCs w:val="26"/>
        </w:rPr>
        <w:t xml:space="preserve">в муниципальных, </w:t>
      </w:r>
      <w:r w:rsidR="0031316E" w:rsidRPr="0071227A">
        <w:rPr>
          <w:sz w:val="26"/>
          <w:szCs w:val="26"/>
        </w:rPr>
        <w:t>краевых</w:t>
      </w:r>
      <w:r w:rsidR="0079734B" w:rsidRPr="0071227A">
        <w:rPr>
          <w:sz w:val="26"/>
          <w:szCs w:val="26"/>
        </w:rPr>
        <w:t>, всероссийских, м</w:t>
      </w:r>
      <w:r w:rsidR="00623FC1" w:rsidRPr="0071227A">
        <w:rPr>
          <w:sz w:val="26"/>
          <w:szCs w:val="26"/>
        </w:rPr>
        <w:t>еждународных олимпиадах, конкурсных мер</w:t>
      </w:r>
      <w:r w:rsidR="000D01D8" w:rsidRPr="0071227A">
        <w:rPr>
          <w:sz w:val="26"/>
          <w:szCs w:val="26"/>
        </w:rPr>
        <w:t xml:space="preserve">оприятиях, соревнованиях </w:t>
      </w:r>
      <w:r w:rsidR="000037C3">
        <w:rPr>
          <w:sz w:val="26"/>
          <w:szCs w:val="26"/>
        </w:rPr>
        <w:t>за 2020</w:t>
      </w:r>
      <w:r w:rsidR="000037C3" w:rsidRPr="0071227A">
        <w:rPr>
          <w:sz w:val="26"/>
          <w:szCs w:val="26"/>
        </w:rPr>
        <w:t>-20</w:t>
      </w:r>
      <w:r w:rsidR="000037C3">
        <w:rPr>
          <w:sz w:val="26"/>
          <w:szCs w:val="26"/>
        </w:rPr>
        <w:t>21</w:t>
      </w:r>
      <w:r w:rsidR="000037C3" w:rsidRPr="0071227A">
        <w:rPr>
          <w:sz w:val="26"/>
          <w:szCs w:val="26"/>
        </w:rPr>
        <w:t>, 20</w:t>
      </w:r>
      <w:r w:rsidR="000037C3">
        <w:rPr>
          <w:sz w:val="26"/>
          <w:szCs w:val="26"/>
        </w:rPr>
        <w:t>21</w:t>
      </w:r>
      <w:r w:rsidR="000037C3" w:rsidRPr="0071227A">
        <w:rPr>
          <w:sz w:val="26"/>
          <w:szCs w:val="26"/>
        </w:rPr>
        <w:t>-20</w:t>
      </w:r>
      <w:r w:rsidR="000037C3">
        <w:rPr>
          <w:sz w:val="26"/>
          <w:szCs w:val="26"/>
        </w:rPr>
        <w:t>22</w:t>
      </w:r>
      <w:r w:rsidR="000037C3" w:rsidRPr="0071227A">
        <w:rPr>
          <w:sz w:val="26"/>
          <w:szCs w:val="26"/>
        </w:rPr>
        <w:t xml:space="preserve"> учебные годы</w:t>
      </w:r>
      <w:r w:rsidR="000037C3">
        <w:rPr>
          <w:sz w:val="26"/>
          <w:szCs w:val="26"/>
        </w:rPr>
        <w:t xml:space="preserve"> </w:t>
      </w:r>
      <w:r w:rsidRPr="000037C3">
        <w:rPr>
          <w:b/>
          <w:i/>
          <w:sz w:val="26"/>
          <w:szCs w:val="26"/>
        </w:rPr>
        <w:t>(участие должно быть очным и индивидуальным).</w:t>
      </w:r>
    </w:p>
    <w:p w:rsidR="0079734B" w:rsidRPr="0071227A" w:rsidRDefault="0079734B" w:rsidP="00782814">
      <w:pPr>
        <w:pStyle w:val="western"/>
        <w:numPr>
          <w:ilvl w:val="0"/>
          <w:numId w:val="3"/>
        </w:numPr>
        <w:shd w:val="clear" w:color="auto" w:fill="FFFFFF"/>
        <w:tabs>
          <w:tab w:val="left" w:pos="142"/>
          <w:tab w:val="left" w:pos="709"/>
        </w:tabs>
        <w:spacing w:before="0" w:beforeAutospacing="0" w:after="0" w:afterAutospacing="0" w:line="360" w:lineRule="auto"/>
        <w:ind w:left="-284" w:firstLine="568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Учебные успехи (ведомость успеваемости за первое полугодие 20</w:t>
      </w:r>
      <w:r w:rsidR="00AA68D1">
        <w:rPr>
          <w:sz w:val="26"/>
          <w:szCs w:val="26"/>
        </w:rPr>
        <w:t>2</w:t>
      </w:r>
      <w:r w:rsidR="000037C3">
        <w:rPr>
          <w:sz w:val="26"/>
          <w:szCs w:val="26"/>
        </w:rPr>
        <w:t>1</w:t>
      </w:r>
      <w:r w:rsidRPr="0071227A">
        <w:rPr>
          <w:sz w:val="26"/>
          <w:szCs w:val="26"/>
        </w:rPr>
        <w:t>-20</w:t>
      </w:r>
      <w:r w:rsidR="00F27D91">
        <w:rPr>
          <w:sz w:val="26"/>
          <w:szCs w:val="26"/>
        </w:rPr>
        <w:t>2</w:t>
      </w:r>
      <w:r w:rsidR="000037C3">
        <w:rPr>
          <w:sz w:val="26"/>
          <w:szCs w:val="26"/>
        </w:rPr>
        <w:t>2</w:t>
      </w:r>
      <w:r w:rsidRPr="0071227A">
        <w:rPr>
          <w:sz w:val="26"/>
          <w:szCs w:val="26"/>
        </w:rPr>
        <w:t xml:space="preserve"> учебного года). Копия ведомости  заверяется печатью и подписью директора общеобразовательной организации.</w:t>
      </w:r>
    </w:p>
    <w:p w:rsidR="0018688E" w:rsidRPr="0071227A" w:rsidRDefault="0079734B" w:rsidP="00782814">
      <w:pPr>
        <w:pStyle w:val="a4"/>
        <w:numPr>
          <w:ilvl w:val="0"/>
          <w:numId w:val="3"/>
        </w:numPr>
        <w:tabs>
          <w:tab w:val="left" w:pos="142"/>
          <w:tab w:val="left" w:pos="709"/>
        </w:tabs>
        <w:spacing w:after="0" w:line="360" w:lineRule="auto"/>
        <w:ind w:left="-284" w:firstLine="568"/>
        <w:jc w:val="both"/>
        <w:rPr>
          <w:rFonts w:ascii="Times New Roman" w:hAnsi="Times New Roman"/>
          <w:sz w:val="26"/>
          <w:szCs w:val="26"/>
        </w:rPr>
      </w:pPr>
      <w:r w:rsidRPr="0071227A">
        <w:rPr>
          <w:rFonts w:ascii="Times New Roman" w:hAnsi="Times New Roman"/>
          <w:sz w:val="26"/>
          <w:szCs w:val="26"/>
        </w:rPr>
        <w:lastRenderedPageBreak/>
        <w:t>Отзывы органа ученического самоуправления (общественной организации) об общественной деятельности участника Конкурса, заверенные директором общеобразовательной организации (руководителем общественной организации).</w:t>
      </w:r>
    </w:p>
    <w:p w:rsidR="0079734B" w:rsidRPr="0071227A" w:rsidRDefault="0079734B" w:rsidP="00782814">
      <w:pPr>
        <w:tabs>
          <w:tab w:val="left" w:pos="142"/>
          <w:tab w:val="left" w:pos="709"/>
        </w:tabs>
        <w:spacing w:line="360" w:lineRule="auto"/>
        <w:ind w:left="-284" w:firstLine="568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Портфолио оценивается по следующим критериям:</w:t>
      </w:r>
    </w:p>
    <w:p w:rsidR="000B6FEF" w:rsidRPr="0071227A" w:rsidRDefault="0079734B" w:rsidP="00782814">
      <w:pPr>
        <w:numPr>
          <w:ilvl w:val="0"/>
          <w:numId w:val="13"/>
        </w:numPr>
        <w:tabs>
          <w:tab w:val="left" w:pos="142"/>
          <w:tab w:val="left" w:pos="709"/>
        </w:tabs>
        <w:suppressAutoHyphens/>
        <w:spacing w:line="360" w:lineRule="auto"/>
        <w:ind w:left="-284" w:firstLine="568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уровень достижений участника Конкурса (муниципальный, краевой, всероссийский, международный) в 20</w:t>
      </w:r>
      <w:r w:rsidR="000037C3">
        <w:rPr>
          <w:sz w:val="26"/>
          <w:szCs w:val="26"/>
        </w:rPr>
        <w:t>20</w:t>
      </w:r>
      <w:r w:rsidRPr="0071227A">
        <w:rPr>
          <w:sz w:val="26"/>
          <w:szCs w:val="26"/>
        </w:rPr>
        <w:t>-20</w:t>
      </w:r>
      <w:r w:rsidR="000037C3">
        <w:rPr>
          <w:sz w:val="26"/>
          <w:szCs w:val="26"/>
        </w:rPr>
        <w:t>21</w:t>
      </w:r>
      <w:r w:rsidRPr="0071227A">
        <w:rPr>
          <w:sz w:val="26"/>
          <w:szCs w:val="26"/>
        </w:rPr>
        <w:t>, 20</w:t>
      </w:r>
      <w:r w:rsidR="000037C3">
        <w:rPr>
          <w:sz w:val="26"/>
          <w:szCs w:val="26"/>
        </w:rPr>
        <w:t>21</w:t>
      </w:r>
      <w:r w:rsidRPr="0071227A">
        <w:rPr>
          <w:sz w:val="26"/>
          <w:szCs w:val="26"/>
        </w:rPr>
        <w:t>-20</w:t>
      </w:r>
      <w:r w:rsidR="00F27D91">
        <w:rPr>
          <w:sz w:val="26"/>
          <w:szCs w:val="26"/>
        </w:rPr>
        <w:t>2</w:t>
      </w:r>
      <w:r w:rsidR="000037C3">
        <w:rPr>
          <w:sz w:val="26"/>
          <w:szCs w:val="26"/>
        </w:rPr>
        <w:t>2</w:t>
      </w:r>
      <w:r w:rsidRPr="0071227A">
        <w:rPr>
          <w:sz w:val="26"/>
          <w:szCs w:val="26"/>
        </w:rPr>
        <w:t xml:space="preserve"> учебных годах при условии очного индивидуального участия в конкурсных мероприятиях (мак. 10 б.);</w:t>
      </w:r>
    </w:p>
    <w:p w:rsidR="000B6FEF" w:rsidRPr="0071227A" w:rsidRDefault="0079734B" w:rsidP="00782814">
      <w:pPr>
        <w:numPr>
          <w:ilvl w:val="0"/>
          <w:numId w:val="13"/>
        </w:numPr>
        <w:tabs>
          <w:tab w:val="left" w:pos="142"/>
          <w:tab w:val="left" w:pos="709"/>
        </w:tabs>
        <w:suppressAutoHyphens/>
        <w:spacing w:line="360" w:lineRule="auto"/>
        <w:ind w:left="-284" w:firstLine="568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участие в деятельности органов ученического самоуправления, общественных организаций (мак. 3 б.);</w:t>
      </w:r>
    </w:p>
    <w:p w:rsidR="0079734B" w:rsidRPr="0071227A" w:rsidRDefault="0079734B" w:rsidP="00782814">
      <w:pPr>
        <w:numPr>
          <w:ilvl w:val="0"/>
          <w:numId w:val="13"/>
        </w:numPr>
        <w:tabs>
          <w:tab w:val="left" w:pos="142"/>
          <w:tab w:val="left" w:pos="709"/>
        </w:tabs>
        <w:suppressAutoHyphens/>
        <w:spacing w:line="360" w:lineRule="auto"/>
        <w:ind w:left="-284" w:firstLine="568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средний балл успеваемости (мак. 5 б.).</w:t>
      </w:r>
    </w:p>
    <w:p w:rsidR="0079734B" w:rsidRPr="0071227A" w:rsidRDefault="0079734B" w:rsidP="00782814">
      <w:pPr>
        <w:spacing w:line="360" w:lineRule="auto"/>
        <w:ind w:left="-284" w:firstLine="568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Портфолио оценивается по 18-балльной системе.</w:t>
      </w:r>
    </w:p>
    <w:p w:rsidR="00106F5C" w:rsidRPr="00E020BC" w:rsidRDefault="0018688E" w:rsidP="00E020BC">
      <w:pPr>
        <w:spacing w:line="360" w:lineRule="auto"/>
        <w:ind w:left="-284" w:firstLine="568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Портфолио предоставляется в печатном варианте в учебно</w:t>
      </w:r>
      <w:r w:rsidR="00D7559C">
        <w:rPr>
          <w:sz w:val="26"/>
          <w:szCs w:val="26"/>
        </w:rPr>
        <w:t>-методический отдел МКУ «ЦОД МОО</w:t>
      </w:r>
      <w:r w:rsidRPr="0071227A">
        <w:rPr>
          <w:sz w:val="26"/>
          <w:szCs w:val="26"/>
        </w:rPr>
        <w:t xml:space="preserve"> П</w:t>
      </w:r>
      <w:r w:rsidR="00D7559C">
        <w:rPr>
          <w:sz w:val="26"/>
          <w:szCs w:val="26"/>
        </w:rPr>
        <w:t>ограничного МО</w:t>
      </w:r>
      <w:r w:rsidRPr="0071227A">
        <w:rPr>
          <w:sz w:val="26"/>
          <w:szCs w:val="26"/>
        </w:rPr>
        <w:t xml:space="preserve">» </w:t>
      </w:r>
      <w:r w:rsidR="00E020BC">
        <w:rPr>
          <w:b/>
          <w:sz w:val="26"/>
          <w:szCs w:val="26"/>
        </w:rPr>
        <w:t xml:space="preserve">до  </w:t>
      </w:r>
      <w:r w:rsidR="000037C3">
        <w:rPr>
          <w:b/>
          <w:sz w:val="26"/>
          <w:szCs w:val="26"/>
        </w:rPr>
        <w:t>18</w:t>
      </w:r>
      <w:r w:rsidR="00AA68D1">
        <w:rPr>
          <w:b/>
          <w:sz w:val="26"/>
          <w:szCs w:val="26"/>
        </w:rPr>
        <w:t xml:space="preserve"> </w:t>
      </w:r>
      <w:r w:rsidRPr="002911A7">
        <w:rPr>
          <w:b/>
          <w:sz w:val="26"/>
          <w:szCs w:val="26"/>
        </w:rPr>
        <w:t>марта 20</w:t>
      </w:r>
      <w:r w:rsidR="00F27D91">
        <w:rPr>
          <w:b/>
          <w:sz w:val="26"/>
          <w:szCs w:val="26"/>
        </w:rPr>
        <w:t>2</w:t>
      </w:r>
      <w:r w:rsidR="000037C3">
        <w:rPr>
          <w:b/>
          <w:sz w:val="26"/>
          <w:szCs w:val="26"/>
        </w:rPr>
        <w:t xml:space="preserve">2 </w:t>
      </w:r>
      <w:r w:rsidRPr="002911A7">
        <w:rPr>
          <w:b/>
          <w:sz w:val="26"/>
          <w:szCs w:val="26"/>
        </w:rPr>
        <w:t xml:space="preserve"> года.</w:t>
      </w:r>
    </w:p>
    <w:p w:rsidR="009E60AE" w:rsidRDefault="00151D62" w:rsidP="00211164">
      <w:pPr>
        <w:widowControl w:val="0"/>
        <w:overflowPunct w:val="0"/>
        <w:autoSpaceDE w:val="0"/>
        <w:autoSpaceDN w:val="0"/>
        <w:adjustRightInd w:val="0"/>
        <w:spacing w:line="360" w:lineRule="auto"/>
        <w:ind w:left="-284" w:firstLine="568"/>
        <w:jc w:val="both"/>
        <w:rPr>
          <w:b/>
          <w:sz w:val="26"/>
          <w:szCs w:val="26"/>
        </w:rPr>
      </w:pPr>
      <w:r w:rsidRPr="00283061">
        <w:rPr>
          <w:b/>
          <w:color w:val="292929"/>
          <w:sz w:val="26"/>
          <w:szCs w:val="26"/>
        </w:rPr>
        <w:t>5.</w:t>
      </w:r>
      <w:r w:rsidR="00A65CFE" w:rsidRPr="00283061">
        <w:rPr>
          <w:b/>
          <w:color w:val="292929"/>
          <w:sz w:val="26"/>
          <w:szCs w:val="26"/>
        </w:rPr>
        <w:t>2</w:t>
      </w:r>
      <w:r w:rsidRPr="0071227A">
        <w:rPr>
          <w:color w:val="292929"/>
          <w:sz w:val="26"/>
          <w:szCs w:val="26"/>
        </w:rPr>
        <w:t xml:space="preserve">. </w:t>
      </w:r>
      <w:r w:rsidR="009A2C4F" w:rsidRPr="00ED1BCF">
        <w:rPr>
          <w:b/>
          <w:color w:val="292929"/>
          <w:sz w:val="26"/>
          <w:szCs w:val="26"/>
        </w:rPr>
        <w:t>Конкурсное задание</w:t>
      </w:r>
      <w:r w:rsidR="009A2C4F">
        <w:rPr>
          <w:color w:val="292929"/>
          <w:sz w:val="26"/>
          <w:szCs w:val="26"/>
        </w:rPr>
        <w:t xml:space="preserve"> </w:t>
      </w:r>
      <w:r w:rsidRPr="0071227A">
        <w:rPr>
          <w:b/>
          <w:sz w:val="26"/>
          <w:szCs w:val="26"/>
        </w:rPr>
        <w:t>«</w:t>
      </w:r>
      <w:r w:rsidR="0067054F">
        <w:rPr>
          <w:b/>
          <w:sz w:val="26"/>
          <w:szCs w:val="26"/>
        </w:rPr>
        <w:t>Социальный проект</w:t>
      </w:r>
      <w:r w:rsidR="00125CE3">
        <w:rPr>
          <w:b/>
          <w:sz w:val="26"/>
          <w:szCs w:val="26"/>
        </w:rPr>
        <w:t>»</w:t>
      </w:r>
      <w:r w:rsidR="009E60AE">
        <w:rPr>
          <w:b/>
          <w:sz w:val="26"/>
          <w:szCs w:val="26"/>
        </w:rPr>
        <w:t>.</w:t>
      </w:r>
    </w:p>
    <w:p w:rsidR="00F51314" w:rsidRPr="00F51314" w:rsidRDefault="00F51314" w:rsidP="00F51314">
      <w:pPr>
        <w:widowControl w:val="0"/>
        <w:overflowPunct w:val="0"/>
        <w:autoSpaceDE w:val="0"/>
        <w:autoSpaceDN w:val="0"/>
        <w:adjustRightInd w:val="0"/>
        <w:spacing w:line="360" w:lineRule="auto"/>
        <w:ind w:left="-284" w:firstLine="568"/>
        <w:jc w:val="both"/>
        <w:rPr>
          <w:color w:val="292929"/>
          <w:sz w:val="26"/>
          <w:szCs w:val="26"/>
        </w:rPr>
      </w:pPr>
      <w:r w:rsidRPr="005A3130">
        <w:rPr>
          <w:color w:val="292929"/>
          <w:sz w:val="26"/>
          <w:szCs w:val="26"/>
        </w:rPr>
        <w:t>Социальный проект – это продуманное и описанное решение (улучшение) социально значимой проблемы целевой группы указанными методами (действиями) за четко ограниченное время на конкретной территории</w:t>
      </w:r>
      <w:r>
        <w:rPr>
          <w:color w:val="292929"/>
          <w:sz w:val="26"/>
          <w:szCs w:val="26"/>
        </w:rPr>
        <w:t>.</w:t>
      </w:r>
    </w:p>
    <w:p w:rsidR="009E60AE" w:rsidRDefault="009E60AE" w:rsidP="00211164">
      <w:pPr>
        <w:widowControl w:val="0"/>
        <w:overflowPunct w:val="0"/>
        <w:autoSpaceDE w:val="0"/>
        <w:autoSpaceDN w:val="0"/>
        <w:adjustRightInd w:val="0"/>
        <w:spacing w:line="360" w:lineRule="auto"/>
        <w:ind w:left="-284" w:firstLine="568"/>
        <w:jc w:val="both"/>
        <w:rPr>
          <w:b/>
          <w:i/>
          <w:color w:val="292929"/>
          <w:sz w:val="26"/>
          <w:szCs w:val="26"/>
        </w:rPr>
      </w:pPr>
      <w:r w:rsidRPr="009E60AE">
        <w:rPr>
          <w:b/>
          <w:i/>
          <w:color w:val="292929"/>
          <w:sz w:val="26"/>
          <w:szCs w:val="26"/>
        </w:rPr>
        <w:t>Тема проекта:</w:t>
      </w:r>
      <w:r>
        <w:rPr>
          <w:color w:val="292929"/>
          <w:sz w:val="26"/>
          <w:szCs w:val="26"/>
        </w:rPr>
        <w:t xml:space="preserve"> </w:t>
      </w:r>
      <w:r w:rsidRPr="00063714">
        <w:rPr>
          <w:b/>
          <w:i/>
          <w:color w:val="292929"/>
          <w:sz w:val="26"/>
          <w:szCs w:val="26"/>
        </w:rPr>
        <w:t>«Народные традиции – исток национальной культуры»</w:t>
      </w:r>
      <w:r w:rsidR="00F51314">
        <w:rPr>
          <w:b/>
          <w:i/>
          <w:color w:val="292929"/>
          <w:sz w:val="26"/>
          <w:szCs w:val="26"/>
        </w:rPr>
        <w:t>.</w:t>
      </w:r>
    </w:p>
    <w:p w:rsidR="00F51314" w:rsidRPr="00F51314" w:rsidRDefault="00F51314" w:rsidP="00211164">
      <w:pPr>
        <w:widowControl w:val="0"/>
        <w:overflowPunct w:val="0"/>
        <w:autoSpaceDE w:val="0"/>
        <w:autoSpaceDN w:val="0"/>
        <w:adjustRightInd w:val="0"/>
        <w:spacing w:line="360" w:lineRule="auto"/>
        <w:ind w:left="-284" w:firstLine="568"/>
        <w:jc w:val="both"/>
        <w:rPr>
          <w:sz w:val="26"/>
          <w:szCs w:val="26"/>
        </w:rPr>
      </w:pPr>
      <w:r w:rsidRPr="00F51314">
        <w:rPr>
          <w:color w:val="292929"/>
          <w:sz w:val="26"/>
          <w:szCs w:val="26"/>
        </w:rPr>
        <w:t>В последнее время государством особое внимание уделяется патриотическому воспитанию подрастающего поколения. Как воспитать ребенка настоящим патриотом Родины? – задача не из легких в современном мире. Достичь этого можно, лишь добившись того, чтобы учащиеся знали и</w:t>
      </w:r>
      <w:r>
        <w:rPr>
          <w:color w:val="292929"/>
          <w:sz w:val="26"/>
          <w:szCs w:val="26"/>
        </w:rPr>
        <w:t xml:space="preserve"> уважали обычаи и традиции свое</w:t>
      </w:r>
      <w:r w:rsidRPr="00F51314">
        <w:rPr>
          <w:color w:val="292929"/>
          <w:sz w:val="26"/>
          <w:szCs w:val="26"/>
        </w:rPr>
        <w:t>го народа, его историю, культуру. Потому как че</w:t>
      </w:r>
      <w:r>
        <w:rPr>
          <w:color w:val="292929"/>
          <w:sz w:val="26"/>
          <w:szCs w:val="26"/>
        </w:rPr>
        <w:t>м внимательнее мы будем к нацио</w:t>
      </w:r>
      <w:r w:rsidRPr="00F51314">
        <w:rPr>
          <w:color w:val="292929"/>
          <w:sz w:val="26"/>
          <w:szCs w:val="26"/>
        </w:rPr>
        <w:t>нально</w:t>
      </w:r>
      <w:r>
        <w:rPr>
          <w:color w:val="292929"/>
          <w:sz w:val="26"/>
          <w:szCs w:val="26"/>
        </w:rPr>
        <w:t>му, тем ближе к общечеловеческо</w:t>
      </w:r>
      <w:r w:rsidRPr="00F51314">
        <w:rPr>
          <w:color w:val="292929"/>
          <w:sz w:val="26"/>
          <w:szCs w:val="26"/>
        </w:rPr>
        <w:t xml:space="preserve">му, </w:t>
      </w:r>
      <w:r>
        <w:rPr>
          <w:color w:val="292929"/>
          <w:sz w:val="26"/>
          <w:szCs w:val="26"/>
        </w:rPr>
        <w:t xml:space="preserve">основывающемуся на принципах оптимизма и гуманизма. </w:t>
      </w:r>
      <w:r w:rsidRPr="00F51314">
        <w:rPr>
          <w:color w:val="292929"/>
          <w:sz w:val="26"/>
          <w:szCs w:val="26"/>
        </w:rPr>
        <w:t>Наши мудрые предки из поколения в поколение твердили, что не может быть будущего там, где предают забвению лучшие традиции народа. Без прошлого нет будущего. Именно патриотизм, в конечном итоге, становится связующей нитью поколений – отцов и детей.</w:t>
      </w:r>
    </w:p>
    <w:p w:rsidR="00690E9D" w:rsidRDefault="009E60AE" w:rsidP="00211164">
      <w:pPr>
        <w:widowControl w:val="0"/>
        <w:overflowPunct w:val="0"/>
        <w:autoSpaceDE w:val="0"/>
        <w:autoSpaceDN w:val="0"/>
        <w:adjustRightInd w:val="0"/>
        <w:spacing w:line="360" w:lineRule="auto"/>
        <w:ind w:left="-284" w:firstLine="56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Задание </w:t>
      </w:r>
      <w:r w:rsidR="00061EDE" w:rsidRPr="00061EDE">
        <w:rPr>
          <w:sz w:val="26"/>
          <w:szCs w:val="26"/>
        </w:rPr>
        <w:t>состоит из двух этапов</w:t>
      </w:r>
      <w:r w:rsidR="00061EDE">
        <w:rPr>
          <w:sz w:val="26"/>
          <w:szCs w:val="26"/>
        </w:rPr>
        <w:t>:</w:t>
      </w:r>
    </w:p>
    <w:p w:rsidR="00061EDE" w:rsidRDefault="009E60AE" w:rsidP="00211164">
      <w:pPr>
        <w:widowControl w:val="0"/>
        <w:overflowPunct w:val="0"/>
        <w:autoSpaceDE w:val="0"/>
        <w:autoSpaceDN w:val="0"/>
        <w:adjustRightInd w:val="0"/>
        <w:spacing w:line="360" w:lineRule="auto"/>
        <w:ind w:left="-284" w:firstLine="568"/>
        <w:jc w:val="both"/>
        <w:rPr>
          <w:color w:val="292929"/>
          <w:sz w:val="26"/>
          <w:szCs w:val="26"/>
        </w:rPr>
      </w:pPr>
      <w:r>
        <w:rPr>
          <w:color w:val="292929"/>
          <w:sz w:val="26"/>
          <w:szCs w:val="26"/>
        </w:rPr>
        <w:t xml:space="preserve">- заочный этап (подготовительный) </w:t>
      </w:r>
      <w:r w:rsidR="00061EDE">
        <w:rPr>
          <w:color w:val="292929"/>
          <w:sz w:val="26"/>
          <w:szCs w:val="26"/>
        </w:rPr>
        <w:t xml:space="preserve"> – работа по подготовке проекта;</w:t>
      </w:r>
    </w:p>
    <w:p w:rsidR="00061EDE" w:rsidRDefault="00061EDE" w:rsidP="00211164">
      <w:pPr>
        <w:widowControl w:val="0"/>
        <w:overflowPunct w:val="0"/>
        <w:autoSpaceDE w:val="0"/>
        <w:autoSpaceDN w:val="0"/>
        <w:adjustRightInd w:val="0"/>
        <w:spacing w:line="360" w:lineRule="auto"/>
        <w:ind w:left="-284" w:firstLine="568"/>
        <w:jc w:val="both"/>
        <w:rPr>
          <w:color w:val="292929"/>
          <w:sz w:val="26"/>
          <w:szCs w:val="26"/>
        </w:rPr>
      </w:pPr>
      <w:r>
        <w:rPr>
          <w:color w:val="292929"/>
          <w:sz w:val="26"/>
          <w:szCs w:val="26"/>
        </w:rPr>
        <w:t>- очного – защита социального проекта.</w:t>
      </w:r>
    </w:p>
    <w:p w:rsidR="006D6BCA" w:rsidRDefault="00F51314" w:rsidP="00F51314">
      <w:pPr>
        <w:widowControl w:val="0"/>
        <w:overflowPunct w:val="0"/>
        <w:autoSpaceDE w:val="0"/>
        <w:autoSpaceDN w:val="0"/>
        <w:adjustRightInd w:val="0"/>
        <w:spacing w:line="360" w:lineRule="auto"/>
        <w:ind w:left="-284" w:firstLine="568"/>
        <w:jc w:val="both"/>
        <w:rPr>
          <w:color w:val="292929"/>
          <w:sz w:val="26"/>
          <w:szCs w:val="26"/>
        </w:rPr>
      </w:pPr>
      <w:r>
        <w:rPr>
          <w:color w:val="292929"/>
          <w:sz w:val="26"/>
          <w:szCs w:val="26"/>
        </w:rPr>
        <w:t xml:space="preserve">Работа по подготовке проекта проходит в образовательной организации, в которой обучается конкурсант. В данном этапе может принимать участие группа поддержки </w:t>
      </w:r>
      <w:r>
        <w:rPr>
          <w:color w:val="292929"/>
          <w:sz w:val="26"/>
          <w:szCs w:val="26"/>
        </w:rPr>
        <w:lastRenderedPageBreak/>
        <w:t>конкурсанта.</w:t>
      </w:r>
    </w:p>
    <w:p w:rsidR="00F51314" w:rsidRPr="00F51314" w:rsidRDefault="00F51314" w:rsidP="00F51314">
      <w:pPr>
        <w:widowControl w:val="0"/>
        <w:overflowPunct w:val="0"/>
        <w:autoSpaceDE w:val="0"/>
        <w:autoSpaceDN w:val="0"/>
        <w:adjustRightInd w:val="0"/>
        <w:spacing w:line="360" w:lineRule="auto"/>
        <w:ind w:left="-284" w:firstLine="568"/>
        <w:jc w:val="both"/>
        <w:rPr>
          <w:b/>
          <w:color w:val="292929"/>
          <w:sz w:val="26"/>
          <w:szCs w:val="26"/>
        </w:rPr>
      </w:pPr>
      <w:r w:rsidRPr="00F51314">
        <w:rPr>
          <w:b/>
          <w:color w:val="292929"/>
          <w:sz w:val="26"/>
          <w:szCs w:val="26"/>
        </w:rPr>
        <w:t>Защита проекта состоится 15.04.2022 г.</w:t>
      </w:r>
    </w:p>
    <w:p w:rsidR="00F13C2F" w:rsidRDefault="00151D62" w:rsidP="006D6BCA">
      <w:pPr>
        <w:pStyle w:val="a4"/>
        <w:widowControl w:val="0"/>
        <w:overflowPunct w:val="0"/>
        <w:autoSpaceDE w:val="0"/>
        <w:autoSpaceDN w:val="0"/>
        <w:adjustRightInd w:val="0"/>
        <w:spacing w:line="360" w:lineRule="auto"/>
        <w:ind w:left="284"/>
        <w:jc w:val="both"/>
        <w:rPr>
          <w:rFonts w:ascii="Times New Roman" w:hAnsi="Times New Roman"/>
          <w:sz w:val="26"/>
          <w:szCs w:val="26"/>
        </w:rPr>
      </w:pPr>
      <w:r w:rsidRPr="006D6BCA">
        <w:rPr>
          <w:rFonts w:ascii="Times New Roman" w:hAnsi="Times New Roman"/>
          <w:sz w:val="26"/>
          <w:szCs w:val="26"/>
        </w:rPr>
        <w:t xml:space="preserve">Выступление </w:t>
      </w:r>
      <w:r w:rsidR="00AC55F7" w:rsidRPr="006D6BCA">
        <w:rPr>
          <w:rFonts w:ascii="Times New Roman" w:hAnsi="Times New Roman"/>
          <w:sz w:val="26"/>
          <w:szCs w:val="26"/>
        </w:rPr>
        <w:t xml:space="preserve">по представлению </w:t>
      </w:r>
      <w:r w:rsidR="00283061">
        <w:rPr>
          <w:rFonts w:ascii="Times New Roman" w:hAnsi="Times New Roman"/>
          <w:sz w:val="26"/>
          <w:szCs w:val="26"/>
        </w:rPr>
        <w:t>социального проекта</w:t>
      </w:r>
      <w:r w:rsidR="00AC55F7" w:rsidRPr="006D6BCA">
        <w:rPr>
          <w:rFonts w:ascii="Times New Roman" w:hAnsi="Times New Roman"/>
          <w:sz w:val="26"/>
          <w:szCs w:val="26"/>
        </w:rPr>
        <w:t xml:space="preserve"> </w:t>
      </w:r>
      <w:r w:rsidRPr="006D6BCA">
        <w:rPr>
          <w:rFonts w:ascii="Times New Roman" w:hAnsi="Times New Roman"/>
          <w:sz w:val="26"/>
          <w:szCs w:val="26"/>
        </w:rPr>
        <w:t>может быть в любой форме.</w:t>
      </w:r>
      <w:r w:rsidR="006D6BCA">
        <w:rPr>
          <w:rFonts w:ascii="Times New Roman" w:hAnsi="Times New Roman"/>
          <w:sz w:val="26"/>
          <w:szCs w:val="26"/>
        </w:rPr>
        <w:t xml:space="preserve"> </w:t>
      </w:r>
    </w:p>
    <w:p w:rsidR="00151D62" w:rsidRDefault="006D6BCA" w:rsidP="006D6BCA">
      <w:pPr>
        <w:pStyle w:val="a4"/>
        <w:widowControl w:val="0"/>
        <w:overflowPunct w:val="0"/>
        <w:autoSpaceDE w:val="0"/>
        <w:autoSpaceDN w:val="0"/>
        <w:adjustRightInd w:val="0"/>
        <w:spacing w:line="360" w:lineRule="auto"/>
        <w:ind w:left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Время защиты </w:t>
      </w:r>
      <w:r w:rsidR="00F13C2F">
        <w:rPr>
          <w:rFonts w:ascii="Times New Roman" w:hAnsi="Times New Roman"/>
          <w:sz w:val="26"/>
          <w:szCs w:val="26"/>
        </w:rPr>
        <w:t>–</w:t>
      </w:r>
      <w:r>
        <w:rPr>
          <w:rFonts w:ascii="Times New Roman" w:hAnsi="Times New Roman"/>
          <w:sz w:val="26"/>
          <w:szCs w:val="26"/>
        </w:rPr>
        <w:t xml:space="preserve"> </w:t>
      </w:r>
      <w:r w:rsidR="00F13C2F">
        <w:rPr>
          <w:rFonts w:ascii="Times New Roman" w:hAnsi="Times New Roman"/>
          <w:sz w:val="26"/>
          <w:szCs w:val="26"/>
        </w:rPr>
        <w:t>до 15 мин.</w:t>
      </w:r>
    </w:p>
    <w:p w:rsidR="00EE321D" w:rsidRPr="00EE321D" w:rsidRDefault="00EE321D" w:rsidP="0075612D">
      <w:pPr>
        <w:pStyle w:val="a4"/>
        <w:widowControl w:val="0"/>
        <w:overflowPunct w:val="0"/>
        <w:autoSpaceDE w:val="0"/>
        <w:autoSpaceDN w:val="0"/>
        <w:adjustRightInd w:val="0"/>
        <w:spacing w:line="360" w:lineRule="auto"/>
        <w:ind w:left="-284" w:firstLine="568"/>
        <w:jc w:val="both"/>
        <w:rPr>
          <w:rFonts w:ascii="Times New Roman" w:hAnsi="Times New Roman"/>
          <w:sz w:val="26"/>
          <w:szCs w:val="26"/>
        </w:rPr>
      </w:pPr>
      <w:r w:rsidRPr="00EE321D">
        <w:rPr>
          <w:rFonts w:ascii="Times New Roman" w:hAnsi="Times New Roman"/>
          <w:sz w:val="26"/>
          <w:szCs w:val="26"/>
        </w:rPr>
        <w:t xml:space="preserve">При выставлении оценок за </w:t>
      </w:r>
      <w:r w:rsidR="00283061">
        <w:rPr>
          <w:rFonts w:ascii="Times New Roman" w:hAnsi="Times New Roman"/>
          <w:sz w:val="26"/>
          <w:szCs w:val="26"/>
        </w:rPr>
        <w:t>социальный проект</w:t>
      </w:r>
      <w:r w:rsidRPr="00EE321D">
        <w:rPr>
          <w:rFonts w:ascii="Times New Roman" w:hAnsi="Times New Roman"/>
          <w:sz w:val="26"/>
          <w:szCs w:val="26"/>
        </w:rPr>
        <w:t xml:space="preserve"> будут использоваться следующие критерии:</w:t>
      </w:r>
    </w:p>
    <w:p w:rsidR="00EE321D" w:rsidRPr="00EE321D" w:rsidRDefault="00EE321D" w:rsidP="00EE321D">
      <w:pPr>
        <w:pStyle w:val="a4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360" w:lineRule="auto"/>
        <w:ind w:left="284" w:firstLine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</w:t>
      </w:r>
      <w:r w:rsidRPr="00EE321D">
        <w:rPr>
          <w:rFonts w:ascii="Times New Roman" w:hAnsi="Times New Roman"/>
          <w:sz w:val="26"/>
          <w:szCs w:val="26"/>
        </w:rPr>
        <w:t>ачество проведенного анализа и аргуме</w:t>
      </w:r>
      <w:r>
        <w:rPr>
          <w:rFonts w:ascii="Times New Roman" w:hAnsi="Times New Roman"/>
          <w:sz w:val="26"/>
          <w:szCs w:val="26"/>
        </w:rPr>
        <w:t>нтированность сделанных выводов;</w:t>
      </w:r>
    </w:p>
    <w:p w:rsidR="00ED1BCF" w:rsidRDefault="00ED1BCF" w:rsidP="00ED1BCF">
      <w:pPr>
        <w:widowControl w:val="0"/>
        <w:numPr>
          <w:ilvl w:val="0"/>
          <w:numId w:val="7"/>
        </w:numPr>
        <w:tabs>
          <w:tab w:val="clear" w:pos="720"/>
          <w:tab w:val="num" w:pos="142"/>
          <w:tab w:val="left" w:pos="709"/>
        </w:tabs>
        <w:overflowPunct w:val="0"/>
        <w:autoSpaceDE w:val="0"/>
        <w:autoSpaceDN w:val="0"/>
        <w:adjustRightInd w:val="0"/>
        <w:spacing w:line="360" w:lineRule="auto"/>
        <w:ind w:left="-284" w:firstLine="568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глубина и оригинальность решения проблемы;</w:t>
      </w:r>
    </w:p>
    <w:p w:rsidR="00ED1BCF" w:rsidRPr="00EE321D" w:rsidRDefault="00ED1BCF" w:rsidP="00ED1BCF">
      <w:pPr>
        <w:pStyle w:val="a4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логика и структура изложения;</w:t>
      </w:r>
    </w:p>
    <w:p w:rsidR="00ED1BCF" w:rsidRPr="00ED1BCF" w:rsidRDefault="00ED1BCF" w:rsidP="00ED1BCF">
      <w:pPr>
        <w:widowControl w:val="0"/>
        <w:numPr>
          <w:ilvl w:val="0"/>
          <w:numId w:val="7"/>
        </w:numPr>
        <w:tabs>
          <w:tab w:val="clear" w:pos="720"/>
          <w:tab w:val="num" w:pos="142"/>
          <w:tab w:val="left" w:pos="709"/>
        </w:tabs>
        <w:overflowPunct w:val="0"/>
        <w:autoSpaceDE w:val="0"/>
        <w:autoSpaceDN w:val="0"/>
        <w:adjustRightInd w:val="0"/>
        <w:spacing w:line="360" w:lineRule="auto"/>
        <w:ind w:left="-284" w:firstLine="568"/>
        <w:jc w:val="both"/>
        <w:rPr>
          <w:sz w:val="26"/>
          <w:szCs w:val="26"/>
        </w:rPr>
      </w:pPr>
      <w:r w:rsidRPr="00ED1BCF">
        <w:rPr>
          <w:sz w:val="26"/>
          <w:szCs w:val="26"/>
        </w:rPr>
        <w:t>учет современных эконо</w:t>
      </w:r>
      <w:r w:rsidR="00F51314">
        <w:rPr>
          <w:sz w:val="26"/>
          <w:szCs w:val="26"/>
        </w:rPr>
        <w:t>мических особенностей и условий;</w:t>
      </w:r>
    </w:p>
    <w:p w:rsidR="00151D62" w:rsidRPr="00ED1BCF" w:rsidRDefault="00151D62" w:rsidP="00ED1BCF">
      <w:pPr>
        <w:pStyle w:val="a4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360" w:lineRule="auto"/>
        <w:ind w:left="284" w:firstLine="0"/>
        <w:jc w:val="both"/>
        <w:rPr>
          <w:rFonts w:ascii="Times New Roman" w:hAnsi="Times New Roman"/>
          <w:sz w:val="26"/>
          <w:szCs w:val="26"/>
        </w:rPr>
      </w:pPr>
      <w:r w:rsidRPr="00ED1BCF">
        <w:rPr>
          <w:rFonts w:ascii="Times New Roman" w:hAnsi="Times New Roman"/>
          <w:sz w:val="26"/>
          <w:szCs w:val="26"/>
        </w:rPr>
        <w:t>эффективность решения поставленной проблемы.</w:t>
      </w:r>
    </w:p>
    <w:p w:rsidR="009E2DFD" w:rsidRPr="0071227A" w:rsidRDefault="00151D62" w:rsidP="00FB7B61">
      <w:pPr>
        <w:widowControl w:val="0"/>
        <w:overflowPunct w:val="0"/>
        <w:autoSpaceDE w:val="0"/>
        <w:autoSpaceDN w:val="0"/>
        <w:adjustRightInd w:val="0"/>
        <w:spacing w:line="360" w:lineRule="auto"/>
        <w:ind w:left="-284" w:firstLine="568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Кон</w:t>
      </w:r>
      <w:r w:rsidR="00F51314">
        <w:rPr>
          <w:sz w:val="26"/>
          <w:szCs w:val="26"/>
        </w:rPr>
        <w:t>курсное задание оценивается по 2</w:t>
      </w:r>
      <w:r w:rsidRPr="0071227A">
        <w:rPr>
          <w:sz w:val="26"/>
          <w:szCs w:val="26"/>
        </w:rPr>
        <w:t>0-ти бальной системе.</w:t>
      </w:r>
      <w:r w:rsidR="009E2DFD" w:rsidRPr="0071227A">
        <w:rPr>
          <w:sz w:val="26"/>
          <w:szCs w:val="26"/>
        </w:rPr>
        <w:t xml:space="preserve"> </w:t>
      </w:r>
    </w:p>
    <w:p w:rsidR="00DB1AB1" w:rsidRPr="0071227A" w:rsidRDefault="002D4392" w:rsidP="00782814">
      <w:pPr>
        <w:overflowPunct w:val="0"/>
        <w:autoSpaceDE w:val="0"/>
        <w:autoSpaceDN w:val="0"/>
        <w:adjustRightInd w:val="0"/>
        <w:spacing w:line="360" w:lineRule="auto"/>
        <w:ind w:left="-284" w:firstLine="568"/>
        <w:jc w:val="both"/>
        <w:rPr>
          <w:b/>
          <w:sz w:val="26"/>
          <w:szCs w:val="26"/>
        </w:rPr>
      </w:pPr>
      <w:r w:rsidRPr="0071227A">
        <w:rPr>
          <w:b/>
          <w:sz w:val="26"/>
          <w:szCs w:val="26"/>
        </w:rPr>
        <w:t>5.</w:t>
      </w:r>
      <w:r w:rsidR="00A65CFE">
        <w:rPr>
          <w:b/>
          <w:sz w:val="26"/>
          <w:szCs w:val="26"/>
        </w:rPr>
        <w:t>4</w:t>
      </w:r>
      <w:r w:rsidRPr="0071227A">
        <w:rPr>
          <w:b/>
          <w:sz w:val="26"/>
          <w:szCs w:val="26"/>
        </w:rPr>
        <w:t>. Финал Конкурса</w:t>
      </w:r>
      <w:r w:rsidR="00DB1AB1" w:rsidRPr="0071227A">
        <w:rPr>
          <w:sz w:val="26"/>
          <w:szCs w:val="26"/>
        </w:rPr>
        <w:t xml:space="preserve"> </w:t>
      </w:r>
      <w:r w:rsidRPr="0071227A">
        <w:rPr>
          <w:sz w:val="26"/>
          <w:szCs w:val="26"/>
        </w:rPr>
        <w:t xml:space="preserve"> </w:t>
      </w:r>
      <w:r w:rsidR="00DB1AB1" w:rsidRPr="0071227A">
        <w:rPr>
          <w:sz w:val="26"/>
          <w:szCs w:val="26"/>
        </w:rPr>
        <w:t xml:space="preserve">проводится </w:t>
      </w:r>
      <w:r w:rsidR="00B172F1">
        <w:rPr>
          <w:b/>
          <w:sz w:val="26"/>
          <w:szCs w:val="26"/>
        </w:rPr>
        <w:t>21</w:t>
      </w:r>
      <w:r w:rsidR="00DB1AB1" w:rsidRPr="0071227A">
        <w:rPr>
          <w:b/>
          <w:sz w:val="26"/>
          <w:szCs w:val="26"/>
        </w:rPr>
        <w:t xml:space="preserve"> апреля 20</w:t>
      </w:r>
      <w:r w:rsidR="00F27D91">
        <w:rPr>
          <w:b/>
          <w:sz w:val="26"/>
          <w:szCs w:val="26"/>
        </w:rPr>
        <w:t>2</w:t>
      </w:r>
      <w:r w:rsidR="00AB6D85">
        <w:rPr>
          <w:b/>
          <w:sz w:val="26"/>
          <w:szCs w:val="26"/>
        </w:rPr>
        <w:t>2</w:t>
      </w:r>
      <w:r w:rsidR="00DB1AB1" w:rsidRPr="0071227A">
        <w:rPr>
          <w:b/>
          <w:sz w:val="26"/>
          <w:szCs w:val="26"/>
        </w:rPr>
        <w:t xml:space="preserve"> г</w:t>
      </w:r>
      <w:r w:rsidR="000B6FEF" w:rsidRPr="003F7B5A">
        <w:rPr>
          <w:b/>
          <w:sz w:val="26"/>
          <w:szCs w:val="26"/>
        </w:rPr>
        <w:t>ода</w:t>
      </w:r>
      <w:r w:rsidR="000B6FEF" w:rsidRPr="0071227A">
        <w:rPr>
          <w:sz w:val="26"/>
          <w:szCs w:val="26"/>
        </w:rPr>
        <w:t xml:space="preserve"> </w:t>
      </w:r>
      <w:r w:rsidR="00DB1AB1" w:rsidRPr="0071227A">
        <w:rPr>
          <w:sz w:val="26"/>
          <w:szCs w:val="26"/>
        </w:rPr>
        <w:t xml:space="preserve">в </w:t>
      </w:r>
      <w:r w:rsidR="000B6FEF" w:rsidRPr="0071227A">
        <w:rPr>
          <w:sz w:val="26"/>
          <w:szCs w:val="26"/>
        </w:rPr>
        <w:t xml:space="preserve">  </w:t>
      </w:r>
      <w:r w:rsidR="00007F4B">
        <w:rPr>
          <w:sz w:val="26"/>
          <w:szCs w:val="26"/>
        </w:rPr>
        <w:t>МБУ</w:t>
      </w:r>
      <w:r w:rsidR="00DB1AB1" w:rsidRPr="0071227A">
        <w:rPr>
          <w:sz w:val="26"/>
          <w:szCs w:val="26"/>
        </w:rPr>
        <w:t xml:space="preserve"> «Районный  центр культуры и досуга Пограничного муниципального района» (п.</w:t>
      </w:r>
      <w:r w:rsidR="0009593E" w:rsidRPr="0071227A">
        <w:rPr>
          <w:sz w:val="26"/>
          <w:szCs w:val="26"/>
        </w:rPr>
        <w:t xml:space="preserve"> </w:t>
      </w:r>
      <w:r w:rsidR="00DB1AB1" w:rsidRPr="0071227A">
        <w:rPr>
          <w:sz w:val="26"/>
          <w:szCs w:val="26"/>
        </w:rPr>
        <w:t xml:space="preserve">Пограничный, </w:t>
      </w:r>
      <w:r w:rsidR="007F3C3E">
        <w:rPr>
          <w:sz w:val="26"/>
          <w:szCs w:val="26"/>
        </w:rPr>
        <w:t xml:space="preserve"> </w:t>
      </w:r>
      <w:r w:rsidR="00DB1AB1" w:rsidRPr="0071227A">
        <w:rPr>
          <w:sz w:val="26"/>
          <w:szCs w:val="26"/>
        </w:rPr>
        <w:t xml:space="preserve">ул. Карла Маркса, </w:t>
      </w:r>
      <w:r w:rsidR="00E64FC7" w:rsidRPr="0071227A">
        <w:rPr>
          <w:sz w:val="26"/>
          <w:szCs w:val="26"/>
        </w:rPr>
        <w:t xml:space="preserve"> </w:t>
      </w:r>
      <w:r w:rsidR="00DB1AB1" w:rsidRPr="0071227A">
        <w:rPr>
          <w:sz w:val="26"/>
          <w:szCs w:val="26"/>
        </w:rPr>
        <w:t>20).</w:t>
      </w:r>
    </w:p>
    <w:p w:rsidR="007F0DF5" w:rsidRPr="0071227A" w:rsidRDefault="00DB1AB1" w:rsidP="00782814">
      <w:pPr>
        <w:spacing w:line="360" w:lineRule="auto"/>
        <w:ind w:left="-284" w:firstLine="568"/>
        <w:rPr>
          <w:sz w:val="26"/>
          <w:szCs w:val="26"/>
        </w:rPr>
      </w:pPr>
      <w:r w:rsidRPr="0071227A">
        <w:rPr>
          <w:sz w:val="26"/>
          <w:szCs w:val="26"/>
        </w:rPr>
        <w:t>Финал  Конкурса  состоит из  следующих  туров:</w:t>
      </w:r>
    </w:p>
    <w:p w:rsidR="007F3C3E" w:rsidRDefault="00F759F8" w:rsidP="00782814">
      <w:pPr>
        <w:spacing w:line="360" w:lineRule="auto"/>
        <w:ind w:left="-284" w:firstLine="568"/>
        <w:jc w:val="both"/>
        <w:rPr>
          <w:sz w:val="26"/>
          <w:szCs w:val="26"/>
        </w:rPr>
      </w:pPr>
      <w:r w:rsidRPr="0071227A">
        <w:rPr>
          <w:b/>
          <w:sz w:val="26"/>
          <w:szCs w:val="26"/>
        </w:rPr>
        <w:t>1 тур</w:t>
      </w:r>
      <w:r w:rsidRPr="0071227A">
        <w:rPr>
          <w:sz w:val="26"/>
          <w:szCs w:val="26"/>
        </w:rPr>
        <w:t xml:space="preserve"> - </w:t>
      </w:r>
      <w:r w:rsidR="00ED1BCF">
        <w:rPr>
          <w:sz w:val="26"/>
          <w:szCs w:val="26"/>
        </w:rPr>
        <w:t xml:space="preserve"> </w:t>
      </w:r>
      <w:r w:rsidR="009E2DFD" w:rsidRPr="0071227A">
        <w:rPr>
          <w:sz w:val="26"/>
          <w:szCs w:val="26"/>
        </w:rPr>
        <w:t xml:space="preserve"> </w:t>
      </w:r>
      <w:r w:rsidR="007F3C3E">
        <w:rPr>
          <w:sz w:val="26"/>
          <w:szCs w:val="26"/>
        </w:rPr>
        <w:t>само</w:t>
      </w:r>
      <w:r w:rsidR="009E2DFD" w:rsidRPr="0071227A">
        <w:rPr>
          <w:sz w:val="26"/>
          <w:szCs w:val="26"/>
        </w:rPr>
        <w:t>презентация участника Конкурса «</w:t>
      </w:r>
      <w:r w:rsidR="006241E9">
        <w:rPr>
          <w:sz w:val="26"/>
          <w:szCs w:val="26"/>
        </w:rPr>
        <w:t>Я.</w:t>
      </w:r>
      <w:r w:rsidR="006241E9">
        <w:rPr>
          <w:sz w:val="26"/>
          <w:szCs w:val="26"/>
          <w:lang w:val="en-US"/>
        </w:rPr>
        <w:t>ru</w:t>
      </w:r>
      <w:r w:rsidR="006241E9">
        <w:rPr>
          <w:sz w:val="26"/>
          <w:szCs w:val="26"/>
        </w:rPr>
        <w:t>»</w:t>
      </w:r>
      <w:r w:rsidR="007F3C3E">
        <w:rPr>
          <w:sz w:val="26"/>
          <w:szCs w:val="26"/>
        </w:rPr>
        <w:t>.</w:t>
      </w:r>
      <w:r w:rsidR="00CF33D0">
        <w:rPr>
          <w:sz w:val="26"/>
          <w:szCs w:val="26"/>
        </w:rPr>
        <w:t xml:space="preserve"> </w:t>
      </w:r>
      <w:r w:rsidR="007F3C3E">
        <w:rPr>
          <w:sz w:val="26"/>
          <w:szCs w:val="26"/>
        </w:rPr>
        <w:t xml:space="preserve"> </w:t>
      </w:r>
    </w:p>
    <w:p w:rsidR="007F3C3E" w:rsidRDefault="00ED1BCF" w:rsidP="007F3C3E">
      <w:pPr>
        <w:tabs>
          <w:tab w:val="left" w:pos="5780"/>
        </w:tabs>
        <w:spacing w:line="360" w:lineRule="auto"/>
        <w:ind w:left="-284" w:firstLine="568"/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="007F3C3E" w:rsidRPr="007F3C3E">
        <w:rPr>
          <w:sz w:val="26"/>
          <w:szCs w:val="26"/>
        </w:rPr>
        <w:t>амопрезентация проводится в любой твор</w:t>
      </w:r>
      <w:r>
        <w:rPr>
          <w:sz w:val="26"/>
          <w:szCs w:val="26"/>
        </w:rPr>
        <w:t xml:space="preserve">ческой форме </w:t>
      </w:r>
      <w:r w:rsidR="007F3C3E" w:rsidRPr="007F3C3E">
        <w:rPr>
          <w:sz w:val="26"/>
          <w:szCs w:val="26"/>
        </w:rPr>
        <w:t xml:space="preserve">с обязательным выступлением участника конкурса. Самопрезентация может проводиться с группой поддержки или индивидуально. </w:t>
      </w:r>
    </w:p>
    <w:p w:rsidR="009E2DFD" w:rsidRPr="007F3C3E" w:rsidRDefault="007F3C3E" w:rsidP="007F3C3E">
      <w:pPr>
        <w:tabs>
          <w:tab w:val="left" w:pos="5780"/>
        </w:tabs>
        <w:spacing w:line="360" w:lineRule="auto"/>
        <w:ind w:left="-284" w:firstLine="568"/>
        <w:jc w:val="both"/>
        <w:rPr>
          <w:sz w:val="26"/>
          <w:szCs w:val="26"/>
        </w:rPr>
      </w:pPr>
      <w:r w:rsidRPr="007F3C3E">
        <w:rPr>
          <w:sz w:val="26"/>
          <w:szCs w:val="26"/>
        </w:rPr>
        <w:t>Время представления самопрезентации: не более 5 минут.</w:t>
      </w:r>
    </w:p>
    <w:p w:rsidR="009E2DFD" w:rsidRPr="0071227A" w:rsidRDefault="007F3C3E" w:rsidP="00782814">
      <w:pPr>
        <w:spacing w:line="360" w:lineRule="auto"/>
        <w:ind w:left="-284" w:firstLine="568"/>
        <w:jc w:val="both"/>
        <w:rPr>
          <w:sz w:val="26"/>
          <w:szCs w:val="26"/>
        </w:rPr>
      </w:pPr>
      <w:r>
        <w:rPr>
          <w:sz w:val="26"/>
          <w:szCs w:val="26"/>
        </w:rPr>
        <w:t>Самопрезентация</w:t>
      </w:r>
      <w:r w:rsidR="009E2DFD" w:rsidRPr="0071227A">
        <w:rPr>
          <w:sz w:val="26"/>
          <w:szCs w:val="26"/>
        </w:rPr>
        <w:t xml:space="preserve"> оценивается </w:t>
      </w:r>
      <w:r w:rsidR="00C03A24" w:rsidRPr="0071227A">
        <w:rPr>
          <w:sz w:val="26"/>
          <w:szCs w:val="26"/>
        </w:rPr>
        <w:t xml:space="preserve">по 5-балльной системе </w:t>
      </w:r>
      <w:r w:rsidR="009E2DFD" w:rsidRPr="0071227A">
        <w:rPr>
          <w:sz w:val="26"/>
          <w:szCs w:val="26"/>
        </w:rPr>
        <w:t>по следующим критериям:</w:t>
      </w:r>
    </w:p>
    <w:p w:rsidR="009E2DFD" w:rsidRDefault="009E2DFD" w:rsidP="00782814">
      <w:pPr>
        <w:numPr>
          <w:ilvl w:val="0"/>
          <w:numId w:val="18"/>
        </w:numPr>
        <w:suppressAutoHyphens/>
        <w:spacing w:line="360" w:lineRule="auto"/>
        <w:ind w:left="-284" w:firstLine="568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содержательность выступления;</w:t>
      </w:r>
    </w:p>
    <w:p w:rsidR="007F3C3E" w:rsidRDefault="007F3C3E" w:rsidP="00782814">
      <w:pPr>
        <w:numPr>
          <w:ilvl w:val="0"/>
          <w:numId w:val="18"/>
        </w:numPr>
        <w:suppressAutoHyphens/>
        <w:spacing w:line="360" w:lineRule="auto"/>
        <w:ind w:left="-284" w:firstLine="568"/>
        <w:jc w:val="both"/>
        <w:rPr>
          <w:sz w:val="26"/>
          <w:szCs w:val="26"/>
        </w:rPr>
      </w:pPr>
      <w:r>
        <w:rPr>
          <w:sz w:val="26"/>
          <w:szCs w:val="26"/>
        </w:rPr>
        <w:t>творческий подход;</w:t>
      </w:r>
    </w:p>
    <w:p w:rsidR="007F3C3E" w:rsidRDefault="007F3C3E" w:rsidP="00782814">
      <w:pPr>
        <w:numPr>
          <w:ilvl w:val="0"/>
          <w:numId w:val="18"/>
        </w:numPr>
        <w:suppressAutoHyphens/>
        <w:spacing w:line="360" w:lineRule="auto"/>
        <w:ind w:left="-284" w:firstLine="568"/>
        <w:jc w:val="both"/>
        <w:rPr>
          <w:sz w:val="26"/>
          <w:szCs w:val="26"/>
        </w:rPr>
      </w:pPr>
      <w:r>
        <w:rPr>
          <w:sz w:val="26"/>
          <w:szCs w:val="26"/>
        </w:rPr>
        <w:t>оригинальность;</w:t>
      </w:r>
    </w:p>
    <w:p w:rsidR="007F3C3E" w:rsidRDefault="007F3C3E" w:rsidP="00782814">
      <w:pPr>
        <w:numPr>
          <w:ilvl w:val="0"/>
          <w:numId w:val="18"/>
        </w:numPr>
        <w:suppressAutoHyphens/>
        <w:spacing w:line="360" w:lineRule="auto"/>
        <w:ind w:left="-284" w:firstLine="568"/>
        <w:jc w:val="both"/>
        <w:rPr>
          <w:sz w:val="26"/>
          <w:szCs w:val="26"/>
        </w:rPr>
      </w:pPr>
      <w:r>
        <w:rPr>
          <w:sz w:val="26"/>
          <w:szCs w:val="26"/>
        </w:rPr>
        <w:t>артистизм участника;</w:t>
      </w:r>
    </w:p>
    <w:p w:rsidR="001F771E" w:rsidRPr="0067054F" w:rsidRDefault="007F3C3E" w:rsidP="0067054F">
      <w:pPr>
        <w:numPr>
          <w:ilvl w:val="0"/>
          <w:numId w:val="18"/>
        </w:numPr>
        <w:suppressAutoHyphens/>
        <w:spacing w:line="360" w:lineRule="auto"/>
        <w:ind w:left="-284" w:firstLine="568"/>
        <w:jc w:val="both"/>
        <w:rPr>
          <w:sz w:val="26"/>
          <w:szCs w:val="26"/>
        </w:rPr>
      </w:pPr>
      <w:r>
        <w:rPr>
          <w:sz w:val="26"/>
          <w:szCs w:val="26"/>
        </w:rPr>
        <w:t>культура представления.</w:t>
      </w:r>
    </w:p>
    <w:p w:rsidR="00A62414" w:rsidRDefault="0067054F" w:rsidP="00A62414">
      <w:pPr>
        <w:spacing w:line="360" w:lineRule="auto"/>
        <w:ind w:left="-284" w:firstLine="568"/>
        <w:jc w:val="both"/>
        <w:rPr>
          <w:sz w:val="26"/>
          <w:szCs w:val="26"/>
        </w:rPr>
      </w:pPr>
      <w:r>
        <w:rPr>
          <w:b/>
          <w:sz w:val="26"/>
          <w:szCs w:val="26"/>
        </w:rPr>
        <w:t>2</w:t>
      </w:r>
      <w:r w:rsidR="00684F58" w:rsidRPr="0071227A">
        <w:rPr>
          <w:b/>
          <w:sz w:val="26"/>
          <w:szCs w:val="26"/>
        </w:rPr>
        <w:t xml:space="preserve"> тур</w:t>
      </w:r>
      <w:r w:rsidR="00684F58">
        <w:rPr>
          <w:sz w:val="26"/>
          <w:szCs w:val="26"/>
        </w:rPr>
        <w:t xml:space="preserve"> - д</w:t>
      </w:r>
      <w:r w:rsidR="00684F58" w:rsidRPr="0071227A">
        <w:rPr>
          <w:sz w:val="26"/>
          <w:szCs w:val="26"/>
        </w:rPr>
        <w:t>омашнее задание «</w:t>
      </w:r>
      <w:r>
        <w:rPr>
          <w:sz w:val="26"/>
          <w:szCs w:val="26"/>
        </w:rPr>
        <w:t>Народные традиции – моя культура, моя история</w:t>
      </w:r>
      <w:r w:rsidR="00684F58" w:rsidRPr="0071227A">
        <w:rPr>
          <w:sz w:val="26"/>
          <w:szCs w:val="26"/>
        </w:rPr>
        <w:t>»</w:t>
      </w:r>
      <w:r w:rsidR="00A62414">
        <w:rPr>
          <w:sz w:val="26"/>
          <w:szCs w:val="26"/>
        </w:rPr>
        <w:t>:</w:t>
      </w:r>
    </w:p>
    <w:p w:rsidR="00A62414" w:rsidRDefault="00A62414" w:rsidP="00A62414">
      <w:pPr>
        <w:spacing w:line="360" w:lineRule="auto"/>
        <w:ind w:left="-284" w:firstLine="56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684F58" w:rsidRPr="0071227A">
        <w:rPr>
          <w:sz w:val="26"/>
          <w:szCs w:val="26"/>
        </w:rPr>
        <w:t xml:space="preserve">выступление </w:t>
      </w:r>
      <w:r w:rsidR="00ED1BCF">
        <w:rPr>
          <w:sz w:val="26"/>
          <w:szCs w:val="26"/>
        </w:rPr>
        <w:t>по теме «</w:t>
      </w:r>
      <w:r w:rsidR="00AB6D85">
        <w:rPr>
          <w:sz w:val="26"/>
          <w:szCs w:val="26"/>
        </w:rPr>
        <w:t>Народные традиции – моя культура, моя история</w:t>
      </w:r>
      <w:r w:rsidR="00F51314">
        <w:rPr>
          <w:sz w:val="26"/>
          <w:szCs w:val="26"/>
        </w:rPr>
        <w:t>»</w:t>
      </w:r>
      <w:r>
        <w:rPr>
          <w:sz w:val="26"/>
          <w:szCs w:val="26"/>
        </w:rPr>
        <w:t xml:space="preserve"> (до 3 мин);</w:t>
      </w:r>
    </w:p>
    <w:p w:rsidR="00A62414" w:rsidRDefault="00A62414" w:rsidP="00684F58">
      <w:pPr>
        <w:spacing w:line="360" w:lineRule="auto"/>
        <w:ind w:left="-284" w:firstLine="568"/>
        <w:jc w:val="both"/>
        <w:rPr>
          <w:sz w:val="26"/>
          <w:szCs w:val="26"/>
        </w:rPr>
      </w:pPr>
      <w:r>
        <w:rPr>
          <w:sz w:val="26"/>
          <w:szCs w:val="26"/>
        </w:rPr>
        <w:t>- представление</w:t>
      </w:r>
      <w:r w:rsidR="00F51314">
        <w:rPr>
          <w:sz w:val="26"/>
          <w:szCs w:val="26"/>
        </w:rPr>
        <w:t xml:space="preserve"> </w:t>
      </w:r>
      <w:r>
        <w:rPr>
          <w:sz w:val="26"/>
          <w:szCs w:val="26"/>
        </w:rPr>
        <w:t>одной из народных традиций (до 10 мин).</w:t>
      </w:r>
    </w:p>
    <w:p w:rsidR="00684F58" w:rsidRPr="0071227A" w:rsidRDefault="00684F58" w:rsidP="00684F58">
      <w:pPr>
        <w:spacing w:line="360" w:lineRule="auto"/>
        <w:ind w:left="-284" w:firstLine="568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Допустимы любые технические средства сопровождения, элементы театрализации, участие группы поддержки.</w:t>
      </w:r>
    </w:p>
    <w:p w:rsidR="00684F58" w:rsidRPr="0071227A" w:rsidRDefault="00684F58" w:rsidP="00684F58">
      <w:pPr>
        <w:spacing w:line="360" w:lineRule="auto"/>
        <w:ind w:left="-284" w:firstLine="568"/>
        <w:jc w:val="both"/>
        <w:rPr>
          <w:sz w:val="26"/>
          <w:szCs w:val="26"/>
        </w:rPr>
      </w:pPr>
      <w:r w:rsidRPr="0071227A">
        <w:rPr>
          <w:sz w:val="26"/>
          <w:szCs w:val="26"/>
        </w:rPr>
        <w:lastRenderedPageBreak/>
        <w:t>Домашнее задание оценивается по следующим критериям:</w:t>
      </w:r>
    </w:p>
    <w:p w:rsidR="00684F58" w:rsidRPr="00684F58" w:rsidRDefault="00684F58" w:rsidP="00684F58">
      <w:pPr>
        <w:numPr>
          <w:ilvl w:val="0"/>
          <w:numId w:val="19"/>
        </w:numPr>
        <w:tabs>
          <w:tab w:val="left" w:pos="709"/>
        </w:tabs>
        <w:suppressAutoHyphens/>
        <w:spacing w:line="360" w:lineRule="auto"/>
        <w:ind w:left="-284" w:firstLine="56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84F58">
        <w:rPr>
          <w:sz w:val="26"/>
          <w:szCs w:val="26"/>
        </w:rPr>
        <w:t>своеобразие и оригинальность выступления;</w:t>
      </w:r>
    </w:p>
    <w:p w:rsidR="00684F58" w:rsidRPr="005F5110" w:rsidRDefault="005F5110" w:rsidP="005F5110">
      <w:pPr>
        <w:numPr>
          <w:ilvl w:val="0"/>
          <w:numId w:val="19"/>
        </w:numPr>
        <w:tabs>
          <w:tab w:val="left" w:pos="709"/>
        </w:tabs>
        <w:suppressAutoHyphens/>
        <w:spacing w:line="360" w:lineRule="auto"/>
        <w:ind w:left="-284" w:firstLine="56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684F58" w:rsidRPr="005F5110">
        <w:rPr>
          <w:sz w:val="26"/>
          <w:szCs w:val="26"/>
        </w:rPr>
        <w:t>выраженность авторской позиции;</w:t>
      </w:r>
    </w:p>
    <w:p w:rsidR="00684F58" w:rsidRPr="00684F58" w:rsidRDefault="00684F58" w:rsidP="00684F58">
      <w:pPr>
        <w:numPr>
          <w:ilvl w:val="0"/>
          <w:numId w:val="19"/>
        </w:numPr>
        <w:tabs>
          <w:tab w:val="left" w:pos="709"/>
        </w:tabs>
        <w:suppressAutoHyphens/>
        <w:spacing w:line="360" w:lineRule="auto"/>
        <w:jc w:val="both"/>
        <w:rPr>
          <w:sz w:val="26"/>
          <w:szCs w:val="26"/>
        </w:rPr>
      </w:pPr>
      <w:r w:rsidRPr="00684F58">
        <w:rPr>
          <w:sz w:val="26"/>
          <w:szCs w:val="26"/>
        </w:rPr>
        <w:t xml:space="preserve"> проявление творческого и самостоятельного мышления;</w:t>
      </w:r>
    </w:p>
    <w:p w:rsidR="00684F58" w:rsidRPr="00684F58" w:rsidRDefault="00684F58" w:rsidP="00684F58">
      <w:pPr>
        <w:numPr>
          <w:ilvl w:val="0"/>
          <w:numId w:val="19"/>
        </w:numPr>
        <w:tabs>
          <w:tab w:val="left" w:pos="709"/>
        </w:tabs>
        <w:suppressAutoHyphens/>
        <w:spacing w:line="360" w:lineRule="auto"/>
        <w:jc w:val="both"/>
        <w:rPr>
          <w:sz w:val="26"/>
          <w:szCs w:val="26"/>
        </w:rPr>
      </w:pPr>
      <w:r w:rsidRPr="00684F58">
        <w:rPr>
          <w:sz w:val="26"/>
          <w:szCs w:val="26"/>
        </w:rPr>
        <w:t>художественная выразительность, оригинальность, умение интересно подать материал.</w:t>
      </w:r>
    </w:p>
    <w:p w:rsidR="008E0700" w:rsidRPr="0071227A" w:rsidRDefault="00684F58" w:rsidP="00ED1BCF">
      <w:pPr>
        <w:tabs>
          <w:tab w:val="left" w:pos="709"/>
        </w:tabs>
        <w:suppressAutoHyphens/>
        <w:spacing w:line="360" w:lineRule="auto"/>
        <w:ind w:left="284"/>
        <w:jc w:val="both"/>
        <w:rPr>
          <w:sz w:val="26"/>
          <w:szCs w:val="26"/>
        </w:rPr>
      </w:pPr>
      <w:r w:rsidRPr="00684F58">
        <w:rPr>
          <w:sz w:val="26"/>
          <w:szCs w:val="26"/>
        </w:rPr>
        <w:t xml:space="preserve">Домашнее задание оценивается по </w:t>
      </w:r>
      <w:r>
        <w:rPr>
          <w:sz w:val="26"/>
          <w:szCs w:val="26"/>
        </w:rPr>
        <w:t>5</w:t>
      </w:r>
      <w:r w:rsidRPr="00684F58">
        <w:rPr>
          <w:sz w:val="26"/>
          <w:szCs w:val="26"/>
        </w:rPr>
        <w:t xml:space="preserve">-балльной системе. </w:t>
      </w:r>
    </w:p>
    <w:p w:rsidR="00DB1AB1" w:rsidRPr="0071227A" w:rsidRDefault="001F10EB" w:rsidP="00782814">
      <w:pPr>
        <w:spacing w:line="360" w:lineRule="auto"/>
        <w:ind w:left="-284" w:firstLine="568"/>
        <w:jc w:val="both"/>
        <w:rPr>
          <w:b/>
          <w:sz w:val="26"/>
          <w:szCs w:val="26"/>
        </w:rPr>
      </w:pPr>
      <w:r w:rsidRPr="0071227A">
        <w:rPr>
          <w:b/>
          <w:sz w:val="26"/>
          <w:szCs w:val="26"/>
        </w:rPr>
        <w:t>6</w:t>
      </w:r>
      <w:r w:rsidR="00DB1AB1" w:rsidRPr="0071227A">
        <w:rPr>
          <w:b/>
          <w:sz w:val="26"/>
          <w:szCs w:val="26"/>
        </w:rPr>
        <w:t>. Жюри  Конкурса</w:t>
      </w:r>
    </w:p>
    <w:p w:rsidR="00DB1AB1" w:rsidRPr="0071227A" w:rsidRDefault="001F10EB" w:rsidP="00782814">
      <w:pPr>
        <w:spacing w:line="360" w:lineRule="auto"/>
        <w:ind w:left="-284" w:firstLine="568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6</w:t>
      </w:r>
      <w:r w:rsidR="00DB1AB1" w:rsidRPr="0071227A">
        <w:rPr>
          <w:sz w:val="26"/>
          <w:szCs w:val="26"/>
        </w:rPr>
        <w:t xml:space="preserve">.1. </w:t>
      </w:r>
      <w:r w:rsidR="001D1876" w:rsidRPr="0071227A">
        <w:rPr>
          <w:sz w:val="26"/>
          <w:szCs w:val="26"/>
          <w:shd w:val="clear" w:color="auto" w:fill="FFFFFF"/>
        </w:rPr>
        <w:t xml:space="preserve">Оценка конкурсных заданий проводится жюри Конкурса (далее – жюри). </w:t>
      </w:r>
      <w:r w:rsidR="00E705CF">
        <w:rPr>
          <w:sz w:val="26"/>
          <w:szCs w:val="26"/>
          <w:shd w:val="clear" w:color="auto" w:fill="FFFFFF"/>
        </w:rPr>
        <w:t xml:space="preserve">         </w:t>
      </w:r>
      <w:r w:rsidR="001D1876" w:rsidRPr="0071227A">
        <w:rPr>
          <w:sz w:val="26"/>
          <w:szCs w:val="26"/>
          <w:shd w:val="clear" w:color="auto" w:fill="FFFFFF"/>
        </w:rPr>
        <w:t>В состав жюри входят представители</w:t>
      </w:r>
      <w:r w:rsidR="00D2347D">
        <w:rPr>
          <w:sz w:val="26"/>
          <w:szCs w:val="26"/>
          <w:shd w:val="clear" w:color="auto" w:fill="FFFFFF"/>
        </w:rPr>
        <w:t xml:space="preserve"> </w:t>
      </w:r>
      <w:r w:rsidR="001D1876" w:rsidRPr="0071227A">
        <w:rPr>
          <w:sz w:val="26"/>
          <w:szCs w:val="26"/>
          <w:shd w:val="clear" w:color="auto" w:fill="FFFFFF"/>
        </w:rPr>
        <w:t xml:space="preserve">образовательных организаций, организаций культуры, </w:t>
      </w:r>
      <w:r w:rsidR="00F2101E">
        <w:rPr>
          <w:sz w:val="26"/>
          <w:szCs w:val="26"/>
          <w:shd w:val="clear" w:color="auto" w:fill="FFFFFF"/>
        </w:rPr>
        <w:t xml:space="preserve"> </w:t>
      </w:r>
      <w:r w:rsidR="001D1876" w:rsidRPr="0071227A">
        <w:rPr>
          <w:sz w:val="26"/>
          <w:szCs w:val="26"/>
          <w:shd w:val="clear" w:color="auto" w:fill="FFFFFF"/>
        </w:rPr>
        <w:t xml:space="preserve"> общественных организаций</w:t>
      </w:r>
      <w:r w:rsidR="009842A8">
        <w:rPr>
          <w:sz w:val="26"/>
          <w:szCs w:val="26"/>
          <w:shd w:val="clear" w:color="auto" w:fill="FFFFFF"/>
        </w:rPr>
        <w:t>, органов местного самоуправления.</w:t>
      </w:r>
    </w:p>
    <w:p w:rsidR="006A64A6" w:rsidRPr="0071227A" w:rsidRDefault="001F10EB" w:rsidP="00782814">
      <w:pPr>
        <w:tabs>
          <w:tab w:val="left" w:pos="9000"/>
        </w:tabs>
        <w:spacing w:line="360" w:lineRule="auto"/>
        <w:ind w:left="-284" w:firstLine="568"/>
        <w:jc w:val="both"/>
        <w:rPr>
          <w:rStyle w:val="apple-converted-space"/>
          <w:sz w:val="26"/>
          <w:szCs w:val="26"/>
          <w:shd w:val="clear" w:color="auto" w:fill="FFFFFF"/>
        </w:rPr>
      </w:pPr>
      <w:r w:rsidRPr="0071227A">
        <w:rPr>
          <w:sz w:val="26"/>
          <w:szCs w:val="26"/>
        </w:rPr>
        <w:t>6</w:t>
      </w:r>
      <w:r w:rsidR="00DB1AB1" w:rsidRPr="0071227A">
        <w:rPr>
          <w:sz w:val="26"/>
          <w:szCs w:val="26"/>
        </w:rPr>
        <w:t xml:space="preserve">.2. </w:t>
      </w:r>
      <w:r w:rsidR="001D1876" w:rsidRPr="0071227A">
        <w:rPr>
          <w:sz w:val="26"/>
          <w:szCs w:val="26"/>
          <w:shd w:val="clear" w:color="auto" w:fill="FFFFFF"/>
        </w:rPr>
        <w:t>Состав жюри Конкурса формируется и утверждается</w:t>
      </w:r>
      <w:r w:rsidR="001D1876" w:rsidRPr="0071227A">
        <w:rPr>
          <w:rStyle w:val="apple-converted-space"/>
          <w:color w:val="5F5F5F"/>
          <w:sz w:val="26"/>
          <w:szCs w:val="26"/>
          <w:shd w:val="clear" w:color="auto" w:fill="FFFFFF"/>
        </w:rPr>
        <w:t> </w:t>
      </w:r>
      <w:r w:rsidR="00ED1BCF">
        <w:rPr>
          <w:rStyle w:val="apple-converted-space"/>
          <w:sz w:val="26"/>
          <w:szCs w:val="26"/>
          <w:shd w:val="clear" w:color="auto" w:fill="FFFFFF"/>
        </w:rPr>
        <w:t>отделом образования А</w:t>
      </w:r>
      <w:r w:rsidR="001D1876" w:rsidRPr="0071227A">
        <w:rPr>
          <w:rStyle w:val="apple-converted-space"/>
          <w:sz w:val="26"/>
          <w:szCs w:val="26"/>
          <w:shd w:val="clear" w:color="auto" w:fill="FFFFFF"/>
        </w:rPr>
        <w:t xml:space="preserve">дминистрации Пограничного муниципального </w:t>
      </w:r>
      <w:r w:rsidR="00ED1BCF">
        <w:rPr>
          <w:rStyle w:val="apple-converted-space"/>
          <w:sz w:val="26"/>
          <w:szCs w:val="26"/>
          <w:shd w:val="clear" w:color="auto" w:fill="FFFFFF"/>
        </w:rPr>
        <w:t>округа</w:t>
      </w:r>
      <w:r w:rsidR="001D1876" w:rsidRPr="0071227A">
        <w:rPr>
          <w:rStyle w:val="apple-converted-space"/>
          <w:sz w:val="26"/>
          <w:szCs w:val="26"/>
          <w:shd w:val="clear" w:color="auto" w:fill="FFFFFF"/>
        </w:rPr>
        <w:t>.</w:t>
      </w:r>
    </w:p>
    <w:p w:rsidR="00604799" w:rsidRDefault="00604799" w:rsidP="00782814">
      <w:pPr>
        <w:tabs>
          <w:tab w:val="left" w:pos="9000"/>
        </w:tabs>
        <w:spacing w:line="360" w:lineRule="auto"/>
        <w:ind w:left="-284" w:firstLine="568"/>
        <w:jc w:val="both"/>
        <w:rPr>
          <w:rStyle w:val="apple-converted-space"/>
          <w:b/>
          <w:sz w:val="26"/>
          <w:szCs w:val="26"/>
          <w:shd w:val="clear" w:color="auto" w:fill="FFFFFF"/>
        </w:rPr>
      </w:pPr>
    </w:p>
    <w:p w:rsidR="0071227A" w:rsidRPr="0071227A" w:rsidRDefault="0071227A" w:rsidP="00782814">
      <w:pPr>
        <w:tabs>
          <w:tab w:val="left" w:pos="9000"/>
        </w:tabs>
        <w:spacing w:line="360" w:lineRule="auto"/>
        <w:ind w:left="-284" w:firstLine="568"/>
        <w:jc w:val="both"/>
        <w:rPr>
          <w:rStyle w:val="apple-converted-space"/>
          <w:b/>
          <w:sz w:val="26"/>
          <w:szCs w:val="26"/>
          <w:shd w:val="clear" w:color="auto" w:fill="FFFFFF"/>
        </w:rPr>
      </w:pPr>
      <w:r w:rsidRPr="0071227A">
        <w:rPr>
          <w:rStyle w:val="apple-converted-space"/>
          <w:b/>
          <w:sz w:val="26"/>
          <w:szCs w:val="26"/>
          <w:shd w:val="clear" w:color="auto" w:fill="FFFFFF"/>
        </w:rPr>
        <w:t>7. Определение победителей и призеров Конкурса</w:t>
      </w:r>
    </w:p>
    <w:p w:rsidR="00E020BC" w:rsidRPr="00E020BC" w:rsidRDefault="00E020BC" w:rsidP="00841533">
      <w:pPr>
        <w:tabs>
          <w:tab w:val="left" w:pos="9000"/>
        </w:tabs>
        <w:spacing w:line="360" w:lineRule="auto"/>
        <w:ind w:left="-284" w:firstLine="568"/>
        <w:jc w:val="both"/>
        <w:rPr>
          <w:sz w:val="26"/>
          <w:szCs w:val="26"/>
          <w:shd w:val="clear" w:color="auto" w:fill="FFFFFF"/>
        </w:rPr>
      </w:pPr>
      <w:r w:rsidRPr="00E020BC">
        <w:rPr>
          <w:sz w:val="26"/>
          <w:szCs w:val="26"/>
          <w:shd w:val="clear" w:color="auto" w:fill="FFFFFF"/>
        </w:rPr>
        <w:t>7.1. Жюри оценивает все конкурсные задания каждого участника Конкурса в баллах в соответствии с критериями, указанными в разделе 5 настоящего Положения.</w:t>
      </w:r>
    </w:p>
    <w:p w:rsidR="00E020BC" w:rsidRPr="00E020BC" w:rsidRDefault="00E020BC" w:rsidP="00841533">
      <w:pPr>
        <w:tabs>
          <w:tab w:val="left" w:pos="9000"/>
        </w:tabs>
        <w:spacing w:line="360" w:lineRule="auto"/>
        <w:ind w:left="-284" w:firstLine="568"/>
        <w:jc w:val="both"/>
        <w:rPr>
          <w:sz w:val="26"/>
          <w:szCs w:val="26"/>
          <w:shd w:val="clear" w:color="auto" w:fill="FFFFFF"/>
        </w:rPr>
      </w:pPr>
      <w:r w:rsidRPr="00E020BC">
        <w:rPr>
          <w:sz w:val="26"/>
          <w:szCs w:val="26"/>
          <w:shd w:val="clear" w:color="auto" w:fill="FFFFFF"/>
        </w:rPr>
        <w:t xml:space="preserve">7.2. </w:t>
      </w:r>
      <w:r w:rsidRPr="00E020BC">
        <w:rPr>
          <w:sz w:val="26"/>
          <w:szCs w:val="26"/>
        </w:rPr>
        <w:t xml:space="preserve">После каждого конкурсного задания члены жюри выставляют баллы, из которых складывается общий балл каждого участника Конкурса.  </w:t>
      </w:r>
    </w:p>
    <w:p w:rsidR="00E020BC" w:rsidRPr="00E020BC" w:rsidRDefault="00E020BC" w:rsidP="00E020BC">
      <w:pPr>
        <w:spacing w:line="360" w:lineRule="auto"/>
        <w:ind w:firstLine="284"/>
        <w:textAlignment w:val="baseline"/>
        <w:rPr>
          <w:sz w:val="26"/>
          <w:szCs w:val="26"/>
        </w:rPr>
      </w:pPr>
      <w:r w:rsidRPr="00E020BC">
        <w:rPr>
          <w:sz w:val="26"/>
          <w:szCs w:val="26"/>
        </w:rPr>
        <w:t xml:space="preserve">Каждый член жюри заполняет свой протокол, занося выставленные им баллы.  </w:t>
      </w:r>
    </w:p>
    <w:p w:rsidR="00E020BC" w:rsidRPr="00E020BC" w:rsidRDefault="00E020BC" w:rsidP="00ED1BCF">
      <w:pPr>
        <w:tabs>
          <w:tab w:val="left" w:pos="9000"/>
        </w:tabs>
        <w:spacing w:line="360" w:lineRule="auto"/>
        <w:ind w:left="-284" w:firstLine="568"/>
        <w:jc w:val="both"/>
        <w:rPr>
          <w:sz w:val="26"/>
          <w:szCs w:val="26"/>
        </w:rPr>
      </w:pPr>
      <w:r w:rsidRPr="00E020BC">
        <w:rPr>
          <w:sz w:val="26"/>
          <w:szCs w:val="26"/>
          <w:shd w:val="clear" w:color="auto" w:fill="FFFFFF"/>
        </w:rPr>
        <w:t>7.3. Участник Конкурса, набравший наибольшее количество баллов в общем рейтинге по результатам  всех  этапов Конкурса, объявляется победителем Конкурса.</w:t>
      </w:r>
    </w:p>
    <w:p w:rsidR="00DB1AB1" w:rsidRPr="0071227A" w:rsidRDefault="001F10EB" w:rsidP="00782814">
      <w:pPr>
        <w:spacing w:line="360" w:lineRule="auto"/>
        <w:ind w:left="-284" w:firstLine="568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7</w:t>
      </w:r>
      <w:r w:rsidR="00DB1AB1" w:rsidRPr="0071227A">
        <w:rPr>
          <w:sz w:val="26"/>
          <w:szCs w:val="26"/>
        </w:rPr>
        <w:t>.</w:t>
      </w:r>
      <w:r w:rsidR="00E020BC">
        <w:rPr>
          <w:sz w:val="26"/>
          <w:szCs w:val="26"/>
        </w:rPr>
        <w:t>4</w:t>
      </w:r>
      <w:r w:rsidR="00DB1AB1" w:rsidRPr="0071227A">
        <w:rPr>
          <w:sz w:val="26"/>
          <w:szCs w:val="26"/>
        </w:rPr>
        <w:t>. Победителю Конкурса присваиваетс</w:t>
      </w:r>
      <w:r w:rsidR="0061334D" w:rsidRPr="0071227A">
        <w:rPr>
          <w:sz w:val="26"/>
          <w:szCs w:val="26"/>
        </w:rPr>
        <w:t>я почётное звание</w:t>
      </w:r>
      <w:r w:rsidR="00E020BC">
        <w:rPr>
          <w:sz w:val="26"/>
          <w:szCs w:val="26"/>
        </w:rPr>
        <w:t xml:space="preserve"> «Ученик года – 20</w:t>
      </w:r>
      <w:r w:rsidR="00763EE7">
        <w:rPr>
          <w:sz w:val="26"/>
          <w:szCs w:val="26"/>
        </w:rPr>
        <w:t>2</w:t>
      </w:r>
      <w:r w:rsidR="00B172F1">
        <w:rPr>
          <w:sz w:val="26"/>
          <w:szCs w:val="26"/>
        </w:rPr>
        <w:t>2</w:t>
      </w:r>
      <w:r w:rsidR="0061334D" w:rsidRPr="0071227A">
        <w:rPr>
          <w:sz w:val="26"/>
          <w:szCs w:val="26"/>
        </w:rPr>
        <w:t>»</w:t>
      </w:r>
      <w:r w:rsidR="00DB1AB1" w:rsidRPr="0071227A">
        <w:rPr>
          <w:sz w:val="26"/>
          <w:szCs w:val="26"/>
        </w:rPr>
        <w:t xml:space="preserve"> и вручается памятная лента. </w:t>
      </w:r>
    </w:p>
    <w:p w:rsidR="00A62414" w:rsidRDefault="001F10EB" w:rsidP="00A62414">
      <w:pPr>
        <w:spacing w:line="360" w:lineRule="auto"/>
        <w:ind w:left="-284" w:firstLine="568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7</w:t>
      </w:r>
      <w:r w:rsidR="00DB1AB1" w:rsidRPr="0071227A">
        <w:rPr>
          <w:sz w:val="26"/>
          <w:szCs w:val="26"/>
        </w:rPr>
        <w:t>.</w:t>
      </w:r>
      <w:r w:rsidR="00E020BC">
        <w:rPr>
          <w:sz w:val="26"/>
          <w:szCs w:val="26"/>
        </w:rPr>
        <w:t>5</w:t>
      </w:r>
      <w:r w:rsidR="00DB1AB1" w:rsidRPr="0071227A">
        <w:rPr>
          <w:sz w:val="26"/>
          <w:szCs w:val="26"/>
        </w:rPr>
        <w:t xml:space="preserve">. Победители и призеры </w:t>
      </w:r>
      <w:r w:rsidR="00ED1BCF" w:rsidRPr="00ED1BCF">
        <w:rPr>
          <w:sz w:val="26"/>
          <w:szCs w:val="26"/>
        </w:rPr>
        <w:t xml:space="preserve">конкурса обучающихся общеобразовательных организаций Пограничного муниципального округа </w:t>
      </w:r>
      <w:r w:rsidR="00DB1AB1" w:rsidRPr="0071227A">
        <w:rPr>
          <w:sz w:val="26"/>
          <w:szCs w:val="26"/>
        </w:rPr>
        <w:t>«Ученик года – 20</w:t>
      </w:r>
      <w:r w:rsidR="00763EE7">
        <w:rPr>
          <w:sz w:val="26"/>
          <w:szCs w:val="26"/>
        </w:rPr>
        <w:t>2</w:t>
      </w:r>
      <w:r w:rsidR="00B172F1">
        <w:rPr>
          <w:sz w:val="26"/>
          <w:szCs w:val="26"/>
        </w:rPr>
        <w:t>2</w:t>
      </w:r>
      <w:r w:rsidR="00AE75F5" w:rsidRPr="0071227A">
        <w:rPr>
          <w:sz w:val="26"/>
          <w:szCs w:val="26"/>
        </w:rPr>
        <w:t>» награждаются грамотами</w:t>
      </w:r>
      <w:r w:rsidR="00F2101E">
        <w:rPr>
          <w:sz w:val="26"/>
          <w:szCs w:val="26"/>
        </w:rPr>
        <w:t>.</w:t>
      </w:r>
      <w:r w:rsidR="00DB1AB1" w:rsidRPr="0071227A">
        <w:rPr>
          <w:sz w:val="26"/>
          <w:szCs w:val="26"/>
        </w:rPr>
        <w:t xml:space="preserve"> </w:t>
      </w:r>
      <w:r w:rsidR="00F2101E">
        <w:rPr>
          <w:sz w:val="26"/>
          <w:szCs w:val="26"/>
        </w:rPr>
        <w:t xml:space="preserve"> </w:t>
      </w:r>
    </w:p>
    <w:p w:rsidR="00DB1AB1" w:rsidRPr="0071227A" w:rsidRDefault="001F10EB" w:rsidP="00A62414">
      <w:pPr>
        <w:spacing w:line="360" w:lineRule="auto"/>
        <w:ind w:left="-284" w:firstLine="710"/>
        <w:jc w:val="both"/>
        <w:rPr>
          <w:sz w:val="26"/>
          <w:szCs w:val="26"/>
        </w:rPr>
      </w:pPr>
      <w:r w:rsidRPr="0071227A">
        <w:rPr>
          <w:sz w:val="26"/>
          <w:szCs w:val="26"/>
        </w:rPr>
        <w:t>7</w:t>
      </w:r>
      <w:r w:rsidR="00DB1AB1" w:rsidRPr="0071227A">
        <w:rPr>
          <w:sz w:val="26"/>
          <w:szCs w:val="26"/>
        </w:rPr>
        <w:t>.</w:t>
      </w:r>
      <w:r w:rsidR="00E020BC">
        <w:rPr>
          <w:sz w:val="26"/>
          <w:szCs w:val="26"/>
        </w:rPr>
        <w:t>6</w:t>
      </w:r>
      <w:r w:rsidR="00DB1AB1" w:rsidRPr="0071227A">
        <w:rPr>
          <w:sz w:val="26"/>
          <w:szCs w:val="26"/>
        </w:rPr>
        <w:t xml:space="preserve">. Всем участникам конкурса вручаются дипломы участника </w:t>
      </w:r>
      <w:r w:rsidR="00841533" w:rsidRPr="00841533">
        <w:rPr>
          <w:sz w:val="26"/>
          <w:szCs w:val="26"/>
        </w:rPr>
        <w:t>конкурса обучающихся общеобразовательных организаций Пограничного муниципал</w:t>
      </w:r>
      <w:r w:rsidR="00B172F1">
        <w:rPr>
          <w:sz w:val="26"/>
          <w:szCs w:val="26"/>
        </w:rPr>
        <w:t>ьного округа  «Ученик года -2022</w:t>
      </w:r>
      <w:r w:rsidR="00841533" w:rsidRPr="00841533">
        <w:rPr>
          <w:sz w:val="26"/>
          <w:szCs w:val="26"/>
        </w:rPr>
        <w:t>»</w:t>
      </w:r>
      <w:r w:rsidR="00841533">
        <w:rPr>
          <w:sz w:val="26"/>
          <w:szCs w:val="26"/>
        </w:rPr>
        <w:t xml:space="preserve">.  </w:t>
      </w:r>
      <w:r w:rsidR="00DB1AB1" w:rsidRPr="0071227A">
        <w:rPr>
          <w:sz w:val="26"/>
          <w:szCs w:val="26"/>
        </w:rPr>
        <w:t xml:space="preserve"> </w:t>
      </w:r>
    </w:p>
    <w:p w:rsidR="00432E9B" w:rsidRDefault="006A64A6" w:rsidP="00782814">
      <w:pPr>
        <w:spacing w:line="360" w:lineRule="auto"/>
        <w:ind w:left="-284" w:firstLine="568"/>
        <w:jc w:val="both"/>
        <w:rPr>
          <w:b/>
          <w:sz w:val="26"/>
          <w:szCs w:val="26"/>
        </w:rPr>
      </w:pPr>
      <w:r w:rsidRPr="0071227A">
        <w:rPr>
          <w:b/>
          <w:sz w:val="26"/>
          <w:szCs w:val="26"/>
        </w:rPr>
        <w:t xml:space="preserve">  </w:t>
      </w:r>
    </w:p>
    <w:p w:rsidR="00C36BA8" w:rsidRDefault="00C36BA8" w:rsidP="00782814">
      <w:pPr>
        <w:spacing w:line="360" w:lineRule="auto"/>
        <w:ind w:left="-284" w:firstLine="568"/>
        <w:jc w:val="both"/>
        <w:rPr>
          <w:b/>
          <w:sz w:val="26"/>
          <w:szCs w:val="26"/>
        </w:rPr>
      </w:pPr>
    </w:p>
    <w:p w:rsidR="00C36BA8" w:rsidRPr="0071227A" w:rsidRDefault="00C36BA8" w:rsidP="00782814">
      <w:pPr>
        <w:spacing w:line="360" w:lineRule="auto"/>
        <w:ind w:left="-284" w:firstLine="568"/>
        <w:jc w:val="both"/>
        <w:rPr>
          <w:b/>
          <w:sz w:val="26"/>
          <w:szCs w:val="26"/>
        </w:rPr>
      </w:pPr>
    </w:p>
    <w:p w:rsidR="00E64FC7" w:rsidRPr="0071227A" w:rsidRDefault="001F10EB" w:rsidP="00782814">
      <w:pPr>
        <w:spacing w:line="360" w:lineRule="auto"/>
        <w:ind w:left="-284" w:firstLine="568"/>
        <w:jc w:val="both"/>
        <w:rPr>
          <w:b/>
          <w:sz w:val="26"/>
          <w:szCs w:val="26"/>
        </w:rPr>
      </w:pPr>
      <w:r w:rsidRPr="0071227A">
        <w:rPr>
          <w:b/>
          <w:sz w:val="26"/>
          <w:szCs w:val="26"/>
        </w:rPr>
        <w:lastRenderedPageBreak/>
        <w:t>8</w:t>
      </w:r>
      <w:r w:rsidR="00DB1AB1" w:rsidRPr="0071227A">
        <w:rPr>
          <w:b/>
          <w:sz w:val="26"/>
          <w:szCs w:val="26"/>
        </w:rPr>
        <w:t>. Финансирование Конкурса</w:t>
      </w:r>
    </w:p>
    <w:p w:rsidR="00DB1AB1" w:rsidRPr="0071227A" w:rsidRDefault="00DB1AB1" w:rsidP="00782814">
      <w:pPr>
        <w:tabs>
          <w:tab w:val="left" w:pos="9781"/>
        </w:tabs>
        <w:spacing w:line="360" w:lineRule="auto"/>
        <w:ind w:left="-284" w:firstLine="568"/>
        <w:jc w:val="both"/>
        <w:rPr>
          <w:sz w:val="26"/>
          <w:szCs w:val="26"/>
        </w:rPr>
      </w:pPr>
      <w:r w:rsidRPr="0071227A">
        <w:rPr>
          <w:sz w:val="26"/>
          <w:szCs w:val="26"/>
        </w:rPr>
        <w:t xml:space="preserve">Расходы, связанные с проведением Конкурса, осуществляются за счет средств </w:t>
      </w:r>
      <w:r w:rsidR="00ED1BCF">
        <w:rPr>
          <w:sz w:val="26"/>
          <w:szCs w:val="26"/>
        </w:rPr>
        <w:t xml:space="preserve"> </w:t>
      </w:r>
      <w:r w:rsidRPr="0071227A">
        <w:rPr>
          <w:sz w:val="26"/>
          <w:szCs w:val="26"/>
        </w:rPr>
        <w:t xml:space="preserve"> бюджета</w:t>
      </w:r>
      <w:r w:rsidR="00ED1BCF">
        <w:rPr>
          <w:sz w:val="26"/>
          <w:szCs w:val="26"/>
        </w:rPr>
        <w:t xml:space="preserve"> Пограничного муниципального округа </w:t>
      </w:r>
      <w:r w:rsidRPr="0071227A">
        <w:rPr>
          <w:sz w:val="26"/>
          <w:szCs w:val="26"/>
        </w:rPr>
        <w:t xml:space="preserve"> в соответствии с муниципальной программой «</w:t>
      </w:r>
      <w:r w:rsidR="00310D49" w:rsidRPr="0071227A">
        <w:rPr>
          <w:sz w:val="26"/>
          <w:szCs w:val="26"/>
        </w:rPr>
        <w:t>Развитие образования</w:t>
      </w:r>
      <w:r w:rsidR="006C2ADC" w:rsidRPr="0071227A">
        <w:rPr>
          <w:sz w:val="26"/>
          <w:szCs w:val="26"/>
        </w:rPr>
        <w:t xml:space="preserve"> </w:t>
      </w:r>
      <w:r w:rsidRPr="0071227A">
        <w:rPr>
          <w:sz w:val="26"/>
          <w:szCs w:val="26"/>
        </w:rPr>
        <w:t xml:space="preserve"> Погранично</w:t>
      </w:r>
      <w:r w:rsidR="001E14F2" w:rsidRPr="0071227A">
        <w:rPr>
          <w:sz w:val="26"/>
          <w:szCs w:val="26"/>
        </w:rPr>
        <w:t>го</w:t>
      </w:r>
      <w:r w:rsidRPr="0071227A">
        <w:rPr>
          <w:sz w:val="26"/>
          <w:szCs w:val="26"/>
        </w:rPr>
        <w:t xml:space="preserve"> муниципально</w:t>
      </w:r>
      <w:r w:rsidR="001E14F2" w:rsidRPr="0071227A">
        <w:rPr>
          <w:sz w:val="26"/>
          <w:szCs w:val="26"/>
        </w:rPr>
        <w:t>го</w:t>
      </w:r>
      <w:r w:rsidRPr="0071227A">
        <w:rPr>
          <w:sz w:val="26"/>
          <w:szCs w:val="26"/>
        </w:rPr>
        <w:t xml:space="preserve"> </w:t>
      </w:r>
      <w:r w:rsidR="00ED1BCF">
        <w:rPr>
          <w:sz w:val="26"/>
          <w:szCs w:val="26"/>
        </w:rPr>
        <w:t>округа</w:t>
      </w:r>
      <w:r w:rsidR="001B0C55" w:rsidRPr="0071227A">
        <w:rPr>
          <w:sz w:val="26"/>
          <w:szCs w:val="26"/>
        </w:rPr>
        <w:t xml:space="preserve"> на </w:t>
      </w:r>
      <w:r w:rsidR="006C2ADC" w:rsidRPr="0071227A">
        <w:rPr>
          <w:sz w:val="26"/>
          <w:szCs w:val="26"/>
        </w:rPr>
        <w:t xml:space="preserve"> 20</w:t>
      </w:r>
      <w:r w:rsidR="00ED1BCF">
        <w:rPr>
          <w:sz w:val="26"/>
          <w:szCs w:val="26"/>
        </w:rPr>
        <w:t>20</w:t>
      </w:r>
      <w:r w:rsidR="006C2ADC" w:rsidRPr="0071227A">
        <w:rPr>
          <w:sz w:val="26"/>
          <w:szCs w:val="26"/>
        </w:rPr>
        <w:t>-20</w:t>
      </w:r>
      <w:r w:rsidR="00310D49" w:rsidRPr="0071227A">
        <w:rPr>
          <w:sz w:val="26"/>
          <w:szCs w:val="26"/>
        </w:rPr>
        <w:t>2</w:t>
      </w:r>
      <w:r w:rsidR="00ED1BCF">
        <w:rPr>
          <w:sz w:val="26"/>
          <w:szCs w:val="26"/>
        </w:rPr>
        <w:t>4</w:t>
      </w:r>
      <w:r w:rsidR="001B0C55" w:rsidRPr="0071227A">
        <w:rPr>
          <w:sz w:val="26"/>
          <w:szCs w:val="26"/>
        </w:rPr>
        <w:t xml:space="preserve"> годы</w:t>
      </w:r>
      <w:r w:rsidRPr="0071227A">
        <w:rPr>
          <w:sz w:val="26"/>
          <w:szCs w:val="26"/>
        </w:rPr>
        <w:t>».</w:t>
      </w:r>
    </w:p>
    <w:p w:rsidR="00DB1AB1" w:rsidRPr="0071227A" w:rsidRDefault="00DB1AB1" w:rsidP="00782814">
      <w:pPr>
        <w:spacing w:line="360" w:lineRule="auto"/>
        <w:ind w:left="-284" w:firstLine="568"/>
        <w:rPr>
          <w:sz w:val="26"/>
          <w:szCs w:val="26"/>
        </w:rPr>
      </w:pPr>
    </w:p>
    <w:p w:rsidR="00CF33D0" w:rsidRDefault="00CF33D0" w:rsidP="00763EE7">
      <w:pPr>
        <w:rPr>
          <w:sz w:val="26"/>
          <w:szCs w:val="26"/>
        </w:rPr>
      </w:pPr>
    </w:p>
    <w:p w:rsidR="00CF33D0" w:rsidRDefault="00CF33D0" w:rsidP="001D4BC7">
      <w:pPr>
        <w:jc w:val="right"/>
        <w:rPr>
          <w:sz w:val="26"/>
          <w:szCs w:val="26"/>
        </w:rPr>
      </w:pPr>
    </w:p>
    <w:p w:rsidR="00841533" w:rsidRDefault="00841533" w:rsidP="00E130E4">
      <w:pPr>
        <w:ind w:left="5812"/>
        <w:jc w:val="center"/>
        <w:rPr>
          <w:sz w:val="26"/>
          <w:szCs w:val="26"/>
        </w:rPr>
      </w:pPr>
    </w:p>
    <w:p w:rsidR="001D4BC7" w:rsidRDefault="001D4BC7" w:rsidP="00E130E4">
      <w:pPr>
        <w:ind w:left="5812"/>
        <w:jc w:val="center"/>
        <w:rPr>
          <w:sz w:val="26"/>
          <w:szCs w:val="26"/>
        </w:rPr>
      </w:pPr>
      <w:r w:rsidRPr="0061334D">
        <w:rPr>
          <w:sz w:val="26"/>
          <w:szCs w:val="26"/>
        </w:rPr>
        <w:t>Приложение 1</w:t>
      </w:r>
    </w:p>
    <w:p w:rsidR="00E130E4" w:rsidRPr="0061334D" w:rsidRDefault="00E130E4" w:rsidP="00E130E4">
      <w:pPr>
        <w:ind w:left="5812"/>
        <w:jc w:val="center"/>
        <w:rPr>
          <w:sz w:val="26"/>
          <w:szCs w:val="26"/>
        </w:rPr>
      </w:pPr>
    </w:p>
    <w:p w:rsidR="00841533" w:rsidRDefault="001D4BC7" w:rsidP="00E130E4">
      <w:pPr>
        <w:ind w:left="5812" w:right="-144"/>
        <w:jc w:val="center"/>
        <w:rPr>
          <w:sz w:val="26"/>
          <w:szCs w:val="26"/>
        </w:rPr>
      </w:pPr>
      <w:r w:rsidRPr="0061334D">
        <w:rPr>
          <w:sz w:val="26"/>
          <w:szCs w:val="26"/>
        </w:rPr>
        <w:t xml:space="preserve">к Положению  о  </w:t>
      </w:r>
    </w:p>
    <w:p w:rsidR="00965104" w:rsidRPr="0061334D" w:rsidRDefault="00965104" w:rsidP="00E130E4">
      <w:pPr>
        <w:ind w:left="5812" w:right="-144"/>
        <w:jc w:val="center"/>
        <w:rPr>
          <w:sz w:val="26"/>
          <w:szCs w:val="26"/>
        </w:rPr>
      </w:pPr>
      <w:r w:rsidRPr="0061334D">
        <w:rPr>
          <w:sz w:val="26"/>
          <w:szCs w:val="26"/>
        </w:rPr>
        <w:t>конкурсе обучающихся</w:t>
      </w:r>
    </w:p>
    <w:p w:rsidR="00965104" w:rsidRPr="0061334D" w:rsidRDefault="00965104" w:rsidP="00E130E4">
      <w:pPr>
        <w:ind w:left="5812" w:right="-144"/>
        <w:jc w:val="center"/>
        <w:rPr>
          <w:sz w:val="26"/>
          <w:szCs w:val="26"/>
        </w:rPr>
      </w:pPr>
      <w:r w:rsidRPr="0061334D">
        <w:rPr>
          <w:sz w:val="26"/>
          <w:szCs w:val="26"/>
        </w:rPr>
        <w:t>общеобразовательных организаций</w:t>
      </w:r>
    </w:p>
    <w:p w:rsidR="001D4BC7" w:rsidRPr="0061334D" w:rsidRDefault="00965104" w:rsidP="00E130E4">
      <w:pPr>
        <w:ind w:left="5812" w:right="-144"/>
        <w:jc w:val="center"/>
        <w:rPr>
          <w:sz w:val="26"/>
          <w:szCs w:val="26"/>
        </w:rPr>
      </w:pPr>
      <w:r w:rsidRPr="0061334D">
        <w:rPr>
          <w:sz w:val="26"/>
          <w:szCs w:val="26"/>
        </w:rPr>
        <w:t xml:space="preserve">Пограничного муниципального </w:t>
      </w:r>
      <w:r w:rsidR="00841533">
        <w:rPr>
          <w:sz w:val="26"/>
          <w:szCs w:val="26"/>
        </w:rPr>
        <w:t>округа</w:t>
      </w:r>
      <w:r w:rsidR="00E130E4">
        <w:rPr>
          <w:sz w:val="26"/>
          <w:szCs w:val="26"/>
        </w:rPr>
        <w:t xml:space="preserve"> </w:t>
      </w:r>
      <w:r w:rsidR="001D4BC7" w:rsidRPr="0061334D">
        <w:rPr>
          <w:sz w:val="26"/>
          <w:szCs w:val="26"/>
        </w:rPr>
        <w:t>«Ученик года – 20</w:t>
      </w:r>
      <w:r w:rsidR="00763EE7">
        <w:rPr>
          <w:sz w:val="26"/>
          <w:szCs w:val="26"/>
        </w:rPr>
        <w:t>2</w:t>
      </w:r>
      <w:r w:rsidR="009E60AE">
        <w:rPr>
          <w:sz w:val="26"/>
          <w:szCs w:val="26"/>
        </w:rPr>
        <w:t>2</w:t>
      </w:r>
      <w:r w:rsidR="001D4BC7" w:rsidRPr="0061334D">
        <w:rPr>
          <w:sz w:val="26"/>
          <w:szCs w:val="26"/>
        </w:rPr>
        <w:t>»</w:t>
      </w:r>
    </w:p>
    <w:p w:rsidR="00310D49" w:rsidRPr="0061334D" w:rsidRDefault="001D4BC7" w:rsidP="00E130E4">
      <w:pPr>
        <w:ind w:left="5812"/>
        <w:rPr>
          <w:sz w:val="26"/>
          <w:szCs w:val="26"/>
        </w:rPr>
      </w:pPr>
      <w:r w:rsidRPr="0061334D">
        <w:rPr>
          <w:sz w:val="26"/>
          <w:szCs w:val="26"/>
        </w:rPr>
        <w:t xml:space="preserve">                                                            </w:t>
      </w:r>
    </w:p>
    <w:p w:rsidR="00310D49" w:rsidRPr="0061334D" w:rsidRDefault="00310D49" w:rsidP="00310D49">
      <w:pPr>
        <w:pStyle w:val="a4"/>
        <w:spacing w:after="0"/>
        <w:ind w:left="1440" w:right="-1"/>
        <w:rPr>
          <w:rFonts w:ascii="Times New Roman" w:hAnsi="Times New Roman"/>
          <w:b/>
          <w:sz w:val="26"/>
          <w:szCs w:val="26"/>
        </w:rPr>
      </w:pPr>
    </w:p>
    <w:p w:rsidR="00310D49" w:rsidRPr="0061334D" w:rsidRDefault="00310D49" w:rsidP="00E130E4">
      <w:pPr>
        <w:pStyle w:val="a4"/>
        <w:spacing w:after="0"/>
        <w:ind w:left="22" w:right="-1" w:hanging="22"/>
        <w:jc w:val="center"/>
        <w:rPr>
          <w:rFonts w:ascii="Times New Roman" w:hAnsi="Times New Roman"/>
          <w:b/>
          <w:sz w:val="26"/>
          <w:szCs w:val="26"/>
        </w:rPr>
      </w:pPr>
      <w:r w:rsidRPr="0061334D">
        <w:rPr>
          <w:rFonts w:ascii="Times New Roman" w:hAnsi="Times New Roman"/>
          <w:b/>
          <w:sz w:val="26"/>
          <w:szCs w:val="26"/>
        </w:rPr>
        <w:t>Заявка</w:t>
      </w:r>
    </w:p>
    <w:p w:rsidR="00310D49" w:rsidRPr="0061334D" w:rsidRDefault="00310D49" w:rsidP="00E130E4">
      <w:pPr>
        <w:pStyle w:val="a4"/>
        <w:spacing w:after="0"/>
        <w:ind w:left="22" w:right="-1" w:hanging="22"/>
        <w:jc w:val="center"/>
        <w:rPr>
          <w:rFonts w:ascii="Times New Roman" w:hAnsi="Times New Roman"/>
          <w:b/>
          <w:sz w:val="26"/>
          <w:szCs w:val="26"/>
        </w:rPr>
      </w:pPr>
      <w:r w:rsidRPr="0061334D">
        <w:rPr>
          <w:rFonts w:ascii="Times New Roman" w:hAnsi="Times New Roman"/>
          <w:b/>
          <w:sz w:val="26"/>
          <w:szCs w:val="26"/>
        </w:rPr>
        <w:t xml:space="preserve">на участие в </w:t>
      </w:r>
      <w:r w:rsidR="00841533">
        <w:rPr>
          <w:rFonts w:ascii="Times New Roman" w:hAnsi="Times New Roman"/>
          <w:b/>
          <w:sz w:val="26"/>
          <w:szCs w:val="26"/>
        </w:rPr>
        <w:t xml:space="preserve"> </w:t>
      </w:r>
      <w:r w:rsidRPr="0061334D">
        <w:rPr>
          <w:rFonts w:ascii="Times New Roman" w:hAnsi="Times New Roman"/>
          <w:b/>
          <w:sz w:val="26"/>
          <w:szCs w:val="26"/>
        </w:rPr>
        <w:t xml:space="preserve">конкурсе обучающихся общеобразовательных организаций Пограничного муниципального </w:t>
      </w:r>
      <w:r w:rsidR="00841533">
        <w:rPr>
          <w:rFonts w:ascii="Times New Roman" w:hAnsi="Times New Roman"/>
          <w:b/>
          <w:sz w:val="26"/>
          <w:szCs w:val="26"/>
        </w:rPr>
        <w:t>округа</w:t>
      </w:r>
    </w:p>
    <w:p w:rsidR="00310D49" w:rsidRPr="0061334D" w:rsidRDefault="00310D49" w:rsidP="00E130E4">
      <w:pPr>
        <w:pStyle w:val="a4"/>
        <w:spacing w:after="0"/>
        <w:ind w:left="22" w:right="-1" w:hanging="22"/>
        <w:jc w:val="center"/>
        <w:rPr>
          <w:rFonts w:ascii="Times New Roman" w:hAnsi="Times New Roman"/>
          <w:b/>
          <w:sz w:val="26"/>
          <w:szCs w:val="26"/>
        </w:rPr>
      </w:pPr>
      <w:r w:rsidRPr="0061334D">
        <w:rPr>
          <w:rFonts w:ascii="Times New Roman" w:hAnsi="Times New Roman"/>
          <w:b/>
          <w:sz w:val="26"/>
          <w:szCs w:val="26"/>
        </w:rPr>
        <w:t>«Ученик года - 20</w:t>
      </w:r>
      <w:r w:rsidR="00763EE7">
        <w:rPr>
          <w:rFonts w:ascii="Times New Roman" w:hAnsi="Times New Roman"/>
          <w:b/>
          <w:sz w:val="26"/>
          <w:szCs w:val="26"/>
        </w:rPr>
        <w:t>2</w:t>
      </w:r>
      <w:r w:rsidR="009E60AE">
        <w:rPr>
          <w:rFonts w:ascii="Times New Roman" w:hAnsi="Times New Roman"/>
          <w:b/>
          <w:sz w:val="26"/>
          <w:szCs w:val="26"/>
        </w:rPr>
        <w:t>2</w:t>
      </w:r>
      <w:r w:rsidRPr="0061334D">
        <w:rPr>
          <w:rFonts w:ascii="Times New Roman" w:hAnsi="Times New Roman"/>
          <w:b/>
          <w:sz w:val="26"/>
          <w:szCs w:val="26"/>
        </w:rPr>
        <w:t>»</w:t>
      </w:r>
    </w:p>
    <w:p w:rsidR="00310D49" w:rsidRPr="0061334D" w:rsidRDefault="00310D49" w:rsidP="00310D49">
      <w:pPr>
        <w:pStyle w:val="a4"/>
        <w:spacing w:after="0"/>
        <w:ind w:left="1440" w:right="-1"/>
        <w:jc w:val="center"/>
        <w:rPr>
          <w:rFonts w:ascii="Times New Roman" w:hAnsi="Times New Roman"/>
          <w:b/>
          <w:sz w:val="26"/>
          <w:szCs w:val="26"/>
        </w:rPr>
      </w:pPr>
    </w:p>
    <w:p w:rsidR="00310D49" w:rsidRPr="0061334D" w:rsidRDefault="00310D49" w:rsidP="00310D49">
      <w:pPr>
        <w:pStyle w:val="a4"/>
        <w:spacing w:after="0"/>
        <w:ind w:left="1440" w:right="-1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6"/>
        <w:gridCol w:w="2495"/>
        <w:gridCol w:w="2487"/>
        <w:gridCol w:w="2925"/>
      </w:tblGrid>
      <w:tr w:rsidR="00310D49" w:rsidRPr="0061334D" w:rsidTr="00FA39BC">
        <w:tc>
          <w:tcPr>
            <w:tcW w:w="2499" w:type="dxa"/>
          </w:tcPr>
          <w:p w:rsidR="00310D49" w:rsidRPr="0061334D" w:rsidRDefault="00310D49" w:rsidP="00E130E4">
            <w:pPr>
              <w:ind w:right="-365"/>
              <w:jc w:val="center"/>
              <w:rPr>
                <w:b/>
                <w:sz w:val="26"/>
                <w:szCs w:val="26"/>
              </w:rPr>
            </w:pPr>
            <w:r w:rsidRPr="0061334D">
              <w:rPr>
                <w:b/>
                <w:sz w:val="26"/>
                <w:szCs w:val="26"/>
              </w:rPr>
              <w:t>ФИО</w:t>
            </w:r>
          </w:p>
        </w:tc>
        <w:tc>
          <w:tcPr>
            <w:tcW w:w="2499" w:type="dxa"/>
          </w:tcPr>
          <w:p w:rsidR="00310D49" w:rsidRPr="0061334D" w:rsidRDefault="00310D49" w:rsidP="00E130E4">
            <w:pPr>
              <w:ind w:right="-365"/>
              <w:jc w:val="center"/>
              <w:rPr>
                <w:b/>
                <w:sz w:val="26"/>
                <w:szCs w:val="26"/>
              </w:rPr>
            </w:pPr>
            <w:r w:rsidRPr="0061334D">
              <w:rPr>
                <w:b/>
                <w:sz w:val="26"/>
                <w:szCs w:val="26"/>
              </w:rPr>
              <w:t>Название образовательной организации</w:t>
            </w:r>
          </w:p>
        </w:tc>
        <w:tc>
          <w:tcPr>
            <w:tcW w:w="2499" w:type="dxa"/>
          </w:tcPr>
          <w:p w:rsidR="00310D49" w:rsidRPr="0061334D" w:rsidRDefault="00310D49" w:rsidP="00E130E4">
            <w:pPr>
              <w:ind w:right="-365"/>
              <w:jc w:val="center"/>
              <w:rPr>
                <w:b/>
                <w:sz w:val="26"/>
                <w:szCs w:val="26"/>
              </w:rPr>
            </w:pPr>
            <w:r w:rsidRPr="0061334D">
              <w:rPr>
                <w:b/>
                <w:sz w:val="26"/>
                <w:szCs w:val="26"/>
              </w:rPr>
              <w:t>Класс</w:t>
            </w:r>
          </w:p>
        </w:tc>
        <w:tc>
          <w:tcPr>
            <w:tcW w:w="2932" w:type="dxa"/>
          </w:tcPr>
          <w:p w:rsidR="00310D49" w:rsidRPr="0061334D" w:rsidRDefault="00310D49" w:rsidP="00E130E4">
            <w:pPr>
              <w:ind w:right="-365"/>
              <w:jc w:val="center"/>
              <w:rPr>
                <w:b/>
                <w:sz w:val="26"/>
                <w:szCs w:val="26"/>
              </w:rPr>
            </w:pPr>
            <w:r w:rsidRPr="0061334D">
              <w:rPr>
                <w:b/>
                <w:sz w:val="26"/>
                <w:szCs w:val="26"/>
              </w:rPr>
              <w:t xml:space="preserve">Ответственный за подготовку </w:t>
            </w:r>
          </w:p>
          <w:p w:rsidR="00310D49" w:rsidRPr="0061334D" w:rsidRDefault="00310D49" w:rsidP="00E130E4">
            <w:pPr>
              <w:ind w:right="-365"/>
              <w:jc w:val="center"/>
              <w:rPr>
                <w:b/>
                <w:sz w:val="26"/>
                <w:szCs w:val="26"/>
              </w:rPr>
            </w:pPr>
            <w:r w:rsidRPr="0061334D">
              <w:rPr>
                <w:b/>
                <w:sz w:val="26"/>
                <w:szCs w:val="26"/>
              </w:rPr>
              <w:t>конкурсанта</w:t>
            </w:r>
          </w:p>
        </w:tc>
      </w:tr>
      <w:tr w:rsidR="00310D49" w:rsidRPr="0061334D" w:rsidTr="00FA39BC">
        <w:tc>
          <w:tcPr>
            <w:tcW w:w="2499" w:type="dxa"/>
          </w:tcPr>
          <w:p w:rsidR="00310D49" w:rsidRPr="0061334D" w:rsidRDefault="00310D49" w:rsidP="00E130E4">
            <w:pPr>
              <w:ind w:right="-365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499" w:type="dxa"/>
          </w:tcPr>
          <w:p w:rsidR="00310D49" w:rsidRPr="0061334D" w:rsidRDefault="00310D49" w:rsidP="00E130E4">
            <w:pPr>
              <w:ind w:right="-365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499" w:type="dxa"/>
          </w:tcPr>
          <w:p w:rsidR="00310D49" w:rsidRPr="0061334D" w:rsidRDefault="00310D49" w:rsidP="00E130E4">
            <w:pPr>
              <w:ind w:right="-365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932" w:type="dxa"/>
          </w:tcPr>
          <w:p w:rsidR="00310D49" w:rsidRPr="0061334D" w:rsidRDefault="00310D49" w:rsidP="00E130E4">
            <w:pPr>
              <w:ind w:right="-365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1D4BC7" w:rsidRPr="0061334D" w:rsidRDefault="001D4BC7" w:rsidP="001D4BC7">
      <w:pPr>
        <w:rPr>
          <w:sz w:val="26"/>
          <w:szCs w:val="26"/>
        </w:rPr>
      </w:pPr>
      <w:r w:rsidRPr="0061334D">
        <w:rPr>
          <w:sz w:val="26"/>
          <w:szCs w:val="26"/>
        </w:rPr>
        <w:t xml:space="preserve">                                                  </w:t>
      </w:r>
    </w:p>
    <w:p w:rsidR="008B4150" w:rsidRPr="0061334D" w:rsidRDefault="00013016" w:rsidP="001D4BC7">
      <w:pPr>
        <w:jc w:val="right"/>
        <w:rPr>
          <w:sz w:val="26"/>
          <w:szCs w:val="26"/>
        </w:rPr>
      </w:pPr>
      <w:r w:rsidRPr="0061334D">
        <w:rPr>
          <w:sz w:val="26"/>
          <w:szCs w:val="26"/>
        </w:rPr>
        <w:t xml:space="preserve"> </w:t>
      </w:r>
    </w:p>
    <w:p w:rsidR="00AE75F5" w:rsidRPr="0061334D" w:rsidRDefault="008B4150" w:rsidP="001D4BC7">
      <w:pPr>
        <w:rPr>
          <w:sz w:val="26"/>
          <w:szCs w:val="26"/>
        </w:rPr>
      </w:pPr>
      <w:r w:rsidRPr="0061334D">
        <w:rPr>
          <w:sz w:val="26"/>
          <w:szCs w:val="26"/>
        </w:rPr>
        <w:t xml:space="preserve">                              </w:t>
      </w:r>
      <w:r w:rsidR="001D4BC7" w:rsidRPr="0061334D">
        <w:rPr>
          <w:sz w:val="26"/>
          <w:szCs w:val="26"/>
        </w:rPr>
        <w:t xml:space="preserve">  </w:t>
      </w:r>
    </w:p>
    <w:p w:rsidR="00310D49" w:rsidRPr="0061334D" w:rsidRDefault="00310D49" w:rsidP="00885092">
      <w:pPr>
        <w:pStyle w:val="a6"/>
        <w:spacing w:line="276" w:lineRule="auto"/>
        <w:jc w:val="center"/>
        <w:rPr>
          <w:rFonts w:ascii="Times" w:hAnsi="Times" w:cs="Times"/>
          <w:b/>
          <w:bCs/>
          <w:color w:val="111111"/>
          <w:sz w:val="26"/>
          <w:szCs w:val="26"/>
        </w:rPr>
      </w:pPr>
    </w:p>
    <w:p w:rsidR="00310D49" w:rsidRPr="0061334D" w:rsidRDefault="00310D49" w:rsidP="00885092">
      <w:pPr>
        <w:pStyle w:val="a6"/>
        <w:spacing w:line="276" w:lineRule="auto"/>
        <w:jc w:val="center"/>
        <w:rPr>
          <w:rFonts w:ascii="Times" w:hAnsi="Times" w:cs="Times"/>
          <w:b/>
          <w:bCs/>
          <w:color w:val="111111"/>
          <w:sz w:val="26"/>
          <w:szCs w:val="26"/>
        </w:rPr>
      </w:pPr>
    </w:p>
    <w:p w:rsidR="00310D49" w:rsidRPr="0061334D" w:rsidRDefault="00310D49" w:rsidP="00885092">
      <w:pPr>
        <w:pStyle w:val="a6"/>
        <w:spacing w:line="276" w:lineRule="auto"/>
        <w:jc w:val="center"/>
        <w:rPr>
          <w:rFonts w:ascii="Times" w:hAnsi="Times" w:cs="Times"/>
          <w:b/>
          <w:bCs/>
          <w:color w:val="111111"/>
          <w:sz w:val="26"/>
          <w:szCs w:val="26"/>
        </w:rPr>
      </w:pPr>
    </w:p>
    <w:p w:rsidR="00310D49" w:rsidRPr="0061334D" w:rsidRDefault="00310D49" w:rsidP="00885092">
      <w:pPr>
        <w:pStyle w:val="a6"/>
        <w:spacing w:line="276" w:lineRule="auto"/>
        <w:jc w:val="center"/>
        <w:rPr>
          <w:rFonts w:ascii="Times" w:hAnsi="Times" w:cs="Times"/>
          <w:b/>
          <w:bCs/>
          <w:color w:val="111111"/>
          <w:sz w:val="26"/>
          <w:szCs w:val="26"/>
        </w:rPr>
      </w:pPr>
    </w:p>
    <w:p w:rsidR="00310D49" w:rsidRPr="0061334D" w:rsidRDefault="00310D49" w:rsidP="00885092">
      <w:pPr>
        <w:pStyle w:val="a6"/>
        <w:spacing w:line="276" w:lineRule="auto"/>
        <w:jc w:val="center"/>
        <w:rPr>
          <w:rFonts w:ascii="Times" w:hAnsi="Times" w:cs="Times"/>
          <w:b/>
          <w:bCs/>
          <w:color w:val="111111"/>
          <w:sz w:val="26"/>
          <w:szCs w:val="26"/>
        </w:rPr>
      </w:pPr>
    </w:p>
    <w:p w:rsidR="00310D49" w:rsidRPr="0061334D" w:rsidRDefault="00310D49" w:rsidP="00885092">
      <w:pPr>
        <w:pStyle w:val="a6"/>
        <w:spacing w:line="276" w:lineRule="auto"/>
        <w:jc w:val="center"/>
        <w:rPr>
          <w:rFonts w:ascii="Times" w:hAnsi="Times" w:cs="Times"/>
          <w:b/>
          <w:bCs/>
          <w:color w:val="111111"/>
          <w:sz w:val="26"/>
          <w:szCs w:val="26"/>
        </w:rPr>
      </w:pPr>
    </w:p>
    <w:p w:rsidR="00310D49" w:rsidRPr="0061334D" w:rsidRDefault="00310D49" w:rsidP="00885092">
      <w:pPr>
        <w:pStyle w:val="a6"/>
        <w:spacing w:line="276" w:lineRule="auto"/>
        <w:jc w:val="center"/>
        <w:rPr>
          <w:rFonts w:ascii="Times" w:hAnsi="Times" w:cs="Times"/>
          <w:b/>
          <w:bCs/>
          <w:color w:val="111111"/>
          <w:sz w:val="26"/>
          <w:szCs w:val="26"/>
        </w:rPr>
      </w:pPr>
    </w:p>
    <w:p w:rsidR="00E130E4" w:rsidRDefault="00E130E4" w:rsidP="009E60AE">
      <w:pPr>
        <w:ind w:right="-144"/>
        <w:rPr>
          <w:rFonts w:asciiTheme="minorHAnsi" w:hAnsiTheme="minorHAnsi"/>
          <w:sz w:val="26"/>
          <w:szCs w:val="26"/>
        </w:rPr>
      </w:pPr>
    </w:p>
    <w:p w:rsidR="00B172F1" w:rsidRPr="009E60AE" w:rsidRDefault="00B172F1" w:rsidP="009E60AE">
      <w:pPr>
        <w:ind w:right="-144"/>
        <w:rPr>
          <w:rFonts w:asciiTheme="minorHAnsi" w:hAnsiTheme="minorHAnsi"/>
          <w:sz w:val="26"/>
          <w:szCs w:val="26"/>
        </w:rPr>
      </w:pPr>
    </w:p>
    <w:p w:rsidR="00E130E4" w:rsidRDefault="00E130E4" w:rsidP="00B246EC">
      <w:pPr>
        <w:ind w:right="-144"/>
        <w:jc w:val="right"/>
        <w:rPr>
          <w:sz w:val="26"/>
          <w:szCs w:val="26"/>
        </w:rPr>
      </w:pPr>
    </w:p>
    <w:p w:rsidR="00310D49" w:rsidRDefault="00310D49" w:rsidP="00E130E4">
      <w:pPr>
        <w:tabs>
          <w:tab w:val="left" w:pos="5954"/>
        </w:tabs>
        <w:ind w:left="5670" w:right="-144"/>
        <w:jc w:val="center"/>
        <w:rPr>
          <w:sz w:val="26"/>
          <w:szCs w:val="26"/>
        </w:rPr>
      </w:pPr>
      <w:r w:rsidRPr="0061334D">
        <w:rPr>
          <w:sz w:val="26"/>
          <w:szCs w:val="26"/>
        </w:rPr>
        <w:t>Приложение 2</w:t>
      </w:r>
    </w:p>
    <w:p w:rsidR="00E130E4" w:rsidRPr="0061334D" w:rsidRDefault="00E130E4" w:rsidP="00E130E4">
      <w:pPr>
        <w:tabs>
          <w:tab w:val="left" w:pos="5954"/>
        </w:tabs>
        <w:ind w:left="5670" w:right="-144"/>
        <w:jc w:val="center"/>
        <w:rPr>
          <w:sz w:val="26"/>
          <w:szCs w:val="26"/>
        </w:rPr>
      </w:pPr>
    </w:p>
    <w:p w:rsidR="00310D49" w:rsidRPr="0061334D" w:rsidRDefault="00310D49" w:rsidP="00E130E4">
      <w:pPr>
        <w:tabs>
          <w:tab w:val="left" w:pos="5954"/>
        </w:tabs>
        <w:ind w:left="5670" w:right="-144"/>
        <w:jc w:val="center"/>
        <w:rPr>
          <w:sz w:val="26"/>
          <w:szCs w:val="26"/>
        </w:rPr>
      </w:pPr>
      <w:r w:rsidRPr="0061334D">
        <w:rPr>
          <w:sz w:val="26"/>
          <w:szCs w:val="26"/>
        </w:rPr>
        <w:t xml:space="preserve">к Положению  о   </w:t>
      </w:r>
      <w:r w:rsidR="00841533">
        <w:rPr>
          <w:sz w:val="26"/>
          <w:szCs w:val="26"/>
        </w:rPr>
        <w:t xml:space="preserve"> </w:t>
      </w:r>
    </w:p>
    <w:p w:rsidR="00310D49" w:rsidRPr="0061334D" w:rsidRDefault="00310D49" w:rsidP="00E130E4">
      <w:pPr>
        <w:tabs>
          <w:tab w:val="left" w:pos="5954"/>
        </w:tabs>
        <w:ind w:left="5670" w:right="-144"/>
        <w:jc w:val="center"/>
        <w:rPr>
          <w:sz w:val="26"/>
          <w:szCs w:val="26"/>
        </w:rPr>
      </w:pPr>
      <w:r w:rsidRPr="0061334D">
        <w:rPr>
          <w:sz w:val="26"/>
          <w:szCs w:val="26"/>
        </w:rPr>
        <w:t>конкурсе обучающихся</w:t>
      </w:r>
    </w:p>
    <w:p w:rsidR="00310D49" w:rsidRPr="0061334D" w:rsidRDefault="00310D49" w:rsidP="00E130E4">
      <w:pPr>
        <w:tabs>
          <w:tab w:val="left" w:pos="5954"/>
        </w:tabs>
        <w:ind w:left="5670" w:right="-144"/>
        <w:jc w:val="center"/>
        <w:rPr>
          <w:sz w:val="26"/>
          <w:szCs w:val="26"/>
        </w:rPr>
      </w:pPr>
      <w:r w:rsidRPr="0061334D">
        <w:rPr>
          <w:sz w:val="26"/>
          <w:szCs w:val="26"/>
        </w:rPr>
        <w:t>общеобразовательных организаций</w:t>
      </w:r>
    </w:p>
    <w:p w:rsidR="00310D49" w:rsidRPr="0061334D" w:rsidRDefault="00310D49" w:rsidP="00E130E4">
      <w:pPr>
        <w:tabs>
          <w:tab w:val="left" w:pos="5954"/>
        </w:tabs>
        <w:ind w:left="5670" w:right="-144"/>
        <w:jc w:val="center"/>
        <w:rPr>
          <w:sz w:val="26"/>
          <w:szCs w:val="26"/>
        </w:rPr>
      </w:pPr>
      <w:r w:rsidRPr="0061334D">
        <w:rPr>
          <w:sz w:val="26"/>
          <w:szCs w:val="26"/>
        </w:rPr>
        <w:t xml:space="preserve">Пограничного муниципального </w:t>
      </w:r>
      <w:r w:rsidR="00841533">
        <w:rPr>
          <w:sz w:val="26"/>
          <w:szCs w:val="26"/>
        </w:rPr>
        <w:t xml:space="preserve">округа </w:t>
      </w:r>
      <w:r w:rsidR="00E130E4">
        <w:rPr>
          <w:sz w:val="26"/>
          <w:szCs w:val="26"/>
        </w:rPr>
        <w:t xml:space="preserve"> </w:t>
      </w:r>
      <w:r w:rsidR="00E020BC">
        <w:rPr>
          <w:sz w:val="26"/>
          <w:szCs w:val="26"/>
        </w:rPr>
        <w:t>«Ученик года – 20</w:t>
      </w:r>
      <w:r w:rsidR="00763EE7">
        <w:rPr>
          <w:sz w:val="26"/>
          <w:szCs w:val="26"/>
        </w:rPr>
        <w:t>2</w:t>
      </w:r>
      <w:r w:rsidR="009E60AE">
        <w:rPr>
          <w:sz w:val="26"/>
          <w:szCs w:val="26"/>
        </w:rPr>
        <w:t>2</w:t>
      </w:r>
      <w:r w:rsidRPr="0061334D">
        <w:rPr>
          <w:sz w:val="26"/>
          <w:szCs w:val="26"/>
        </w:rPr>
        <w:t>»</w:t>
      </w:r>
    </w:p>
    <w:p w:rsidR="00A27C1B" w:rsidRDefault="00310D49" w:rsidP="00E130E4">
      <w:pPr>
        <w:ind w:left="5670"/>
        <w:rPr>
          <w:sz w:val="26"/>
          <w:szCs w:val="26"/>
        </w:rPr>
      </w:pPr>
      <w:r w:rsidRPr="0061334D">
        <w:rPr>
          <w:sz w:val="26"/>
          <w:szCs w:val="26"/>
        </w:rPr>
        <w:t xml:space="preserve">                    </w:t>
      </w:r>
    </w:p>
    <w:p w:rsidR="00310D49" w:rsidRPr="0061334D" w:rsidRDefault="00310D49" w:rsidP="0061334D">
      <w:pPr>
        <w:rPr>
          <w:sz w:val="26"/>
          <w:szCs w:val="26"/>
        </w:rPr>
      </w:pPr>
      <w:r w:rsidRPr="0061334D">
        <w:rPr>
          <w:sz w:val="26"/>
          <w:szCs w:val="26"/>
        </w:rPr>
        <w:t xml:space="preserve">        </w:t>
      </w:r>
      <w:r w:rsidR="00E130E4">
        <w:rPr>
          <w:sz w:val="26"/>
          <w:szCs w:val="26"/>
        </w:rPr>
        <w:t xml:space="preserve">                 </w:t>
      </w:r>
    </w:p>
    <w:p w:rsidR="0061334D" w:rsidRPr="00CF33D0" w:rsidRDefault="007568D4" w:rsidP="00E130E4">
      <w:pPr>
        <w:pStyle w:val="a6"/>
        <w:spacing w:before="0" w:after="0"/>
        <w:jc w:val="center"/>
        <w:rPr>
          <w:b/>
          <w:bCs/>
          <w:color w:val="111111"/>
          <w:sz w:val="26"/>
          <w:szCs w:val="26"/>
        </w:rPr>
      </w:pPr>
      <w:r w:rsidRPr="00CF33D0">
        <w:rPr>
          <w:b/>
          <w:bCs/>
          <w:color w:val="111111"/>
          <w:sz w:val="26"/>
          <w:szCs w:val="26"/>
        </w:rPr>
        <w:t>ИНФОРМАЦИОННАЯ КАРТА УЧАСТНИКА</w:t>
      </w:r>
      <w:r w:rsidR="00885092" w:rsidRPr="00CF33D0">
        <w:rPr>
          <w:b/>
          <w:bCs/>
          <w:color w:val="111111"/>
          <w:sz w:val="26"/>
          <w:szCs w:val="26"/>
        </w:rPr>
        <w:t xml:space="preserve"> КОНКУРСА </w:t>
      </w:r>
    </w:p>
    <w:p w:rsidR="00885092" w:rsidRDefault="00885092" w:rsidP="00E130E4">
      <w:pPr>
        <w:pStyle w:val="a6"/>
        <w:spacing w:before="0" w:after="0"/>
        <w:jc w:val="center"/>
        <w:rPr>
          <w:b/>
          <w:bCs/>
          <w:color w:val="111111"/>
          <w:sz w:val="26"/>
          <w:szCs w:val="26"/>
        </w:rPr>
      </w:pPr>
      <w:r w:rsidRPr="00CF33D0">
        <w:rPr>
          <w:b/>
          <w:bCs/>
          <w:color w:val="111111"/>
          <w:sz w:val="26"/>
          <w:szCs w:val="26"/>
        </w:rPr>
        <w:t>«УЧЕНИК ГОДА-20</w:t>
      </w:r>
      <w:r w:rsidR="00763EE7">
        <w:rPr>
          <w:b/>
          <w:bCs/>
          <w:color w:val="111111"/>
          <w:sz w:val="26"/>
          <w:szCs w:val="26"/>
        </w:rPr>
        <w:t>2</w:t>
      </w:r>
      <w:r w:rsidR="009E60AE">
        <w:rPr>
          <w:b/>
          <w:bCs/>
          <w:color w:val="111111"/>
          <w:sz w:val="26"/>
          <w:szCs w:val="26"/>
        </w:rPr>
        <w:t>2</w:t>
      </w:r>
      <w:r w:rsidRPr="00CF33D0">
        <w:rPr>
          <w:b/>
          <w:bCs/>
          <w:color w:val="111111"/>
          <w:sz w:val="26"/>
          <w:szCs w:val="26"/>
        </w:rPr>
        <w:t>»</w:t>
      </w:r>
    </w:p>
    <w:p w:rsidR="00E130E4" w:rsidRPr="00CF33D0" w:rsidRDefault="00E130E4" w:rsidP="00E130E4">
      <w:pPr>
        <w:pStyle w:val="a6"/>
        <w:spacing w:before="0" w:after="0"/>
        <w:jc w:val="center"/>
        <w:rPr>
          <w:b/>
          <w:bCs/>
          <w:color w:val="111111"/>
          <w:sz w:val="26"/>
          <w:szCs w:val="26"/>
        </w:rPr>
      </w:pPr>
    </w:p>
    <w:tbl>
      <w:tblPr>
        <w:tblW w:w="9923" w:type="dxa"/>
        <w:tblInd w:w="-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56"/>
        <w:gridCol w:w="3939"/>
        <w:gridCol w:w="5528"/>
      </w:tblGrid>
      <w:tr w:rsidR="002C2556" w:rsidRPr="00CF33D0" w:rsidTr="00A27C1B">
        <w:tc>
          <w:tcPr>
            <w:tcW w:w="99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2556" w:rsidRPr="00CF33D0" w:rsidRDefault="002C2556" w:rsidP="00E130E4">
            <w:pPr>
              <w:jc w:val="center"/>
              <w:rPr>
                <w:b/>
                <w:color w:val="111111"/>
                <w:sz w:val="24"/>
                <w:szCs w:val="24"/>
              </w:rPr>
            </w:pPr>
            <w:r w:rsidRPr="00CF33D0">
              <w:rPr>
                <w:b/>
                <w:color w:val="111111"/>
                <w:sz w:val="24"/>
                <w:szCs w:val="24"/>
              </w:rPr>
              <w:t>Общие сведения</w:t>
            </w:r>
          </w:p>
        </w:tc>
      </w:tr>
      <w:tr w:rsidR="002C2556" w:rsidRPr="00CF33D0" w:rsidTr="00E130E4">
        <w:trPr>
          <w:trHeight w:val="385"/>
        </w:trPr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556" w:rsidRPr="00CF33D0" w:rsidRDefault="002C2556" w:rsidP="00E130E4">
            <w:pPr>
              <w:pStyle w:val="a6"/>
              <w:rPr>
                <w:color w:val="111111"/>
              </w:rPr>
            </w:pPr>
            <w:r w:rsidRPr="00CF33D0">
              <w:rPr>
                <w:color w:val="111111"/>
              </w:rPr>
              <w:t>1</w:t>
            </w:r>
          </w:p>
        </w:tc>
        <w:tc>
          <w:tcPr>
            <w:tcW w:w="39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556" w:rsidRPr="00CF33D0" w:rsidRDefault="002C2556" w:rsidP="00E130E4">
            <w:pPr>
              <w:pStyle w:val="a6"/>
              <w:rPr>
                <w:color w:val="111111"/>
              </w:rPr>
            </w:pPr>
            <w:r w:rsidRPr="00CF33D0">
              <w:rPr>
                <w:color w:val="111111"/>
              </w:rPr>
              <w:t>Ф.И.О.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2556" w:rsidRPr="00CF33D0" w:rsidRDefault="002C2556" w:rsidP="00E130E4">
            <w:pPr>
              <w:rPr>
                <w:color w:val="111111"/>
                <w:sz w:val="24"/>
                <w:szCs w:val="24"/>
              </w:rPr>
            </w:pPr>
          </w:p>
        </w:tc>
      </w:tr>
      <w:tr w:rsidR="00885092" w:rsidRPr="00CF33D0" w:rsidTr="00E130E4"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5092" w:rsidRPr="00CF33D0" w:rsidRDefault="00885092" w:rsidP="00E130E4">
            <w:pPr>
              <w:pStyle w:val="a6"/>
              <w:rPr>
                <w:color w:val="111111"/>
              </w:rPr>
            </w:pPr>
            <w:r w:rsidRPr="00CF33D0">
              <w:rPr>
                <w:color w:val="111111"/>
              </w:rPr>
              <w:t>2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5092" w:rsidRPr="00CF33D0" w:rsidRDefault="00885092" w:rsidP="00E130E4">
            <w:pPr>
              <w:pStyle w:val="a6"/>
              <w:rPr>
                <w:color w:val="111111"/>
              </w:rPr>
            </w:pPr>
            <w:r w:rsidRPr="00CF33D0">
              <w:rPr>
                <w:color w:val="111111"/>
              </w:rPr>
              <w:t>Дата рождения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5092" w:rsidRPr="00CF33D0" w:rsidRDefault="00885092" w:rsidP="00E130E4">
            <w:pPr>
              <w:rPr>
                <w:color w:val="111111"/>
                <w:sz w:val="24"/>
                <w:szCs w:val="24"/>
              </w:rPr>
            </w:pPr>
            <w:r w:rsidRPr="00CF33D0">
              <w:rPr>
                <w:color w:val="111111"/>
                <w:sz w:val="24"/>
                <w:szCs w:val="24"/>
              </w:rPr>
              <w:t> </w:t>
            </w:r>
          </w:p>
        </w:tc>
      </w:tr>
      <w:tr w:rsidR="00885092" w:rsidRPr="00CF33D0" w:rsidTr="00E130E4">
        <w:trPr>
          <w:trHeight w:val="684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5092" w:rsidRPr="00CF33D0" w:rsidRDefault="00885092" w:rsidP="00E130E4">
            <w:pPr>
              <w:pStyle w:val="a6"/>
              <w:rPr>
                <w:color w:val="111111"/>
              </w:rPr>
            </w:pPr>
            <w:r w:rsidRPr="00CF33D0">
              <w:rPr>
                <w:color w:val="111111"/>
              </w:rPr>
              <w:t>3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5092" w:rsidRPr="00CF33D0" w:rsidRDefault="00885092" w:rsidP="00E130E4">
            <w:pPr>
              <w:pStyle w:val="a6"/>
              <w:rPr>
                <w:color w:val="111111"/>
              </w:rPr>
            </w:pPr>
            <w:r w:rsidRPr="00CF33D0">
              <w:rPr>
                <w:color w:val="111111"/>
              </w:rPr>
              <w:t xml:space="preserve">Наименование </w:t>
            </w:r>
            <w:r w:rsidR="00A27C1B">
              <w:rPr>
                <w:color w:val="111111"/>
              </w:rPr>
              <w:t xml:space="preserve">образовательной </w:t>
            </w:r>
            <w:r w:rsidR="002C2556" w:rsidRPr="00CF33D0">
              <w:rPr>
                <w:color w:val="111111"/>
              </w:rPr>
              <w:t>организации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5092" w:rsidRPr="00CF33D0" w:rsidRDefault="00885092" w:rsidP="00E130E4">
            <w:pPr>
              <w:rPr>
                <w:color w:val="111111"/>
                <w:sz w:val="24"/>
                <w:szCs w:val="24"/>
              </w:rPr>
            </w:pPr>
            <w:r w:rsidRPr="00CF33D0">
              <w:rPr>
                <w:color w:val="111111"/>
                <w:sz w:val="24"/>
                <w:szCs w:val="24"/>
              </w:rPr>
              <w:t> </w:t>
            </w:r>
          </w:p>
        </w:tc>
      </w:tr>
      <w:tr w:rsidR="00885092" w:rsidRPr="00CF33D0" w:rsidTr="00E130E4"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5092" w:rsidRPr="00CF33D0" w:rsidRDefault="00885092" w:rsidP="00E130E4">
            <w:pPr>
              <w:pStyle w:val="a6"/>
              <w:rPr>
                <w:color w:val="111111"/>
              </w:rPr>
            </w:pPr>
            <w:r w:rsidRPr="00CF33D0">
              <w:rPr>
                <w:color w:val="111111"/>
              </w:rPr>
              <w:t>4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5092" w:rsidRPr="00CF33D0" w:rsidRDefault="00885092" w:rsidP="00E130E4">
            <w:pPr>
              <w:pStyle w:val="a6"/>
              <w:rPr>
                <w:color w:val="111111"/>
              </w:rPr>
            </w:pPr>
            <w:r w:rsidRPr="00CF33D0">
              <w:rPr>
                <w:color w:val="111111"/>
              </w:rPr>
              <w:t>Класс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5092" w:rsidRPr="00CF33D0" w:rsidRDefault="00885092" w:rsidP="00E130E4">
            <w:pPr>
              <w:rPr>
                <w:color w:val="111111"/>
                <w:sz w:val="24"/>
                <w:szCs w:val="24"/>
              </w:rPr>
            </w:pPr>
            <w:r w:rsidRPr="00CF33D0">
              <w:rPr>
                <w:color w:val="111111"/>
                <w:sz w:val="24"/>
                <w:szCs w:val="24"/>
              </w:rPr>
              <w:t> </w:t>
            </w:r>
          </w:p>
        </w:tc>
      </w:tr>
      <w:tr w:rsidR="00885092" w:rsidRPr="00CF33D0" w:rsidTr="00E130E4"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5092" w:rsidRPr="00CF33D0" w:rsidRDefault="00885092" w:rsidP="00E130E4">
            <w:pPr>
              <w:pStyle w:val="a6"/>
              <w:rPr>
                <w:color w:val="111111"/>
              </w:rPr>
            </w:pPr>
            <w:r w:rsidRPr="00CF33D0">
              <w:rPr>
                <w:color w:val="111111"/>
              </w:rPr>
              <w:t>5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5092" w:rsidRPr="00CF33D0" w:rsidRDefault="00885092" w:rsidP="00E130E4">
            <w:pPr>
              <w:pStyle w:val="a6"/>
              <w:rPr>
                <w:color w:val="111111"/>
              </w:rPr>
            </w:pPr>
            <w:r w:rsidRPr="00CF33D0">
              <w:rPr>
                <w:color w:val="111111"/>
              </w:rPr>
              <w:t>Домашний адрес</w:t>
            </w:r>
            <w:r w:rsidR="002C2556" w:rsidRPr="00CF33D0">
              <w:rPr>
                <w:color w:val="111111"/>
              </w:rPr>
              <w:t>,</w:t>
            </w:r>
            <w:r w:rsidR="00A27C1B">
              <w:rPr>
                <w:color w:val="111111"/>
              </w:rPr>
              <w:t xml:space="preserve"> </w:t>
            </w:r>
            <w:r w:rsidR="002C2556" w:rsidRPr="00CF33D0">
              <w:rPr>
                <w:color w:val="111111"/>
              </w:rPr>
              <w:t>телефон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5092" w:rsidRPr="00CF33D0" w:rsidRDefault="00885092" w:rsidP="00E130E4">
            <w:pPr>
              <w:rPr>
                <w:color w:val="111111"/>
                <w:sz w:val="24"/>
                <w:szCs w:val="24"/>
              </w:rPr>
            </w:pPr>
            <w:r w:rsidRPr="00CF33D0">
              <w:rPr>
                <w:color w:val="111111"/>
                <w:sz w:val="24"/>
                <w:szCs w:val="24"/>
              </w:rPr>
              <w:t> </w:t>
            </w:r>
          </w:p>
        </w:tc>
      </w:tr>
      <w:tr w:rsidR="00885092" w:rsidRPr="00CF33D0" w:rsidTr="00A27C1B">
        <w:tc>
          <w:tcPr>
            <w:tcW w:w="992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092" w:rsidRPr="00CF33D0" w:rsidRDefault="00885092" w:rsidP="00E130E4">
            <w:pPr>
              <w:pStyle w:val="a6"/>
              <w:jc w:val="center"/>
              <w:rPr>
                <w:color w:val="111111"/>
              </w:rPr>
            </w:pPr>
            <w:r w:rsidRPr="00CF33D0">
              <w:rPr>
                <w:b/>
                <w:bCs/>
                <w:color w:val="111111"/>
              </w:rPr>
              <w:t>Дополнительная информация</w:t>
            </w:r>
          </w:p>
        </w:tc>
      </w:tr>
      <w:tr w:rsidR="00885092" w:rsidRPr="00CF33D0" w:rsidTr="00E130E4"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092" w:rsidRPr="00CF33D0" w:rsidRDefault="00885092" w:rsidP="00E130E4">
            <w:pPr>
              <w:pStyle w:val="a6"/>
              <w:rPr>
                <w:color w:val="111111"/>
              </w:rPr>
            </w:pPr>
            <w:r w:rsidRPr="00CF33D0">
              <w:rPr>
                <w:color w:val="111111"/>
              </w:rPr>
              <w:t>1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092" w:rsidRPr="00CF33D0" w:rsidRDefault="00885092" w:rsidP="00E130E4">
            <w:pPr>
              <w:pStyle w:val="a6"/>
              <w:rPr>
                <w:color w:val="111111"/>
              </w:rPr>
            </w:pPr>
            <w:r w:rsidRPr="00CF33D0">
              <w:rPr>
                <w:color w:val="111111"/>
              </w:rPr>
              <w:t>Ваш любимый школьный предмет (-ы)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092" w:rsidRPr="00CF33D0" w:rsidRDefault="00885092" w:rsidP="00E130E4">
            <w:pPr>
              <w:rPr>
                <w:color w:val="111111"/>
                <w:sz w:val="24"/>
                <w:szCs w:val="24"/>
              </w:rPr>
            </w:pPr>
            <w:r w:rsidRPr="00CF33D0">
              <w:rPr>
                <w:color w:val="111111"/>
                <w:sz w:val="24"/>
                <w:szCs w:val="24"/>
              </w:rPr>
              <w:t> </w:t>
            </w:r>
          </w:p>
        </w:tc>
      </w:tr>
      <w:tr w:rsidR="00885092" w:rsidRPr="00CF33D0" w:rsidTr="00E130E4"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092" w:rsidRPr="00CF33D0" w:rsidRDefault="00885092" w:rsidP="00E130E4">
            <w:pPr>
              <w:pStyle w:val="a6"/>
              <w:rPr>
                <w:color w:val="111111"/>
              </w:rPr>
            </w:pPr>
            <w:r w:rsidRPr="00CF33D0">
              <w:rPr>
                <w:color w:val="111111"/>
              </w:rPr>
              <w:t>2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092" w:rsidRPr="00CF33D0" w:rsidRDefault="00885092" w:rsidP="00E130E4">
            <w:pPr>
              <w:pStyle w:val="a6"/>
              <w:rPr>
                <w:color w:val="111111"/>
              </w:rPr>
            </w:pPr>
            <w:r w:rsidRPr="00CF33D0">
              <w:rPr>
                <w:color w:val="111111"/>
              </w:rPr>
              <w:t>Ваши увлечения</w:t>
            </w:r>
          </w:p>
          <w:p w:rsidR="00FA39BC" w:rsidRPr="00CF33D0" w:rsidRDefault="00FA39BC" w:rsidP="00E130E4">
            <w:pPr>
              <w:pStyle w:val="a6"/>
              <w:rPr>
                <w:color w:val="111111"/>
              </w:rPr>
            </w:pPr>
            <w:r w:rsidRPr="00CF33D0">
              <w:rPr>
                <w:color w:val="111111"/>
              </w:rPr>
              <w:t>Чем Вы можете «блеснуть» на сцене?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092" w:rsidRPr="00CF33D0" w:rsidRDefault="00885092" w:rsidP="00E130E4">
            <w:pPr>
              <w:rPr>
                <w:color w:val="111111"/>
                <w:sz w:val="24"/>
                <w:szCs w:val="24"/>
              </w:rPr>
            </w:pPr>
            <w:r w:rsidRPr="00CF33D0">
              <w:rPr>
                <w:color w:val="111111"/>
                <w:sz w:val="24"/>
                <w:szCs w:val="24"/>
              </w:rPr>
              <w:t> </w:t>
            </w:r>
          </w:p>
        </w:tc>
      </w:tr>
      <w:tr w:rsidR="00885092" w:rsidRPr="00CF33D0" w:rsidTr="00E130E4"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092" w:rsidRPr="00CF33D0" w:rsidRDefault="00885092" w:rsidP="00E130E4">
            <w:pPr>
              <w:pStyle w:val="a6"/>
              <w:rPr>
                <w:color w:val="111111"/>
              </w:rPr>
            </w:pPr>
            <w:r w:rsidRPr="00CF33D0">
              <w:rPr>
                <w:color w:val="111111"/>
              </w:rPr>
              <w:t>3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092" w:rsidRPr="00CF33D0" w:rsidRDefault="00885092" w:rsidP="00E130E4">
            <w:pPr>
              <w:pStyle w:val="a6"/>
              <w:rPr>
                <w:color w:val="111111"/>
              </w:rPr>
            </w:pPr>
            <w:r w:rsidRPr="00CF33D0">
              <w:rPr>
                <w:color w:val="111111"/>
              </w:rPr>
              <w:t>Самое значимое дл</w:t>
            </w:r>
            <w:r w:rsidR="006132FC" w:rsidRPr="00CF33D0">
              <w:rPr>
                <w:color w:val="111111"/>
              </w:rPr>
              <w:t>я</w:t>
            </w:r>
            <w:r w:rsidRPr="00CF33D0">
              <w:rPr>
                <w:color w:val="111111"/>
              </w:rPr>
              <w:t xml:space="preserve"> Вас достижение за последний год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092" w:rsidRPr="00CF33D0" w:rsidRDefault="00885092" w:rsidP="00E130E4">
            <w:pPr>
              <w:rPr>
                <w:color w:val="111111"/>
                <w:sz w:val="24"/>
                <w:szCs w:val="24"/>
              </w:rPr>
            </w:pPr>
            <w:r w:rsidRPr="00CF33D0">
              <w:rPr>
                <w:color w:val="111111"/>
                <w:sz w:val="24"/>
                <w:szCs w:val="24"/>
              </w:rPr>
              <w:t> </w:t>
            </w:r>
          </w:p>
        </w:tc>
      </w:tr>
      <w:tr w:rsidR="00885092" w:rsidRPr="00CF33D0" w:rsidTr="00E130E4"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092" w:rsidRPr="00CF33D0" w:rsidRDefault="00885092" w:rsidP="00E130E4">
            <w:pPr>
              <w:pStyle w:val="a6"/>
              <w:rPr>
                <w:color w:val="111111"/>
              </w:rPr>
            </w:pPr>
            <w:r w:rsidRPr="00CF33D0">
              <w:rPr>
                <w:color w:val="111111"/>
              </w:rPr>
              <w:t>4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092" w:rsidRPr="00CF33D0" w:rsidRDefault="00885092" w:rsidP="00E130E4">
            <w:pPr>
              <w:pStyle w:val="a6"/>
              <w:rPr>
                <w:color w:val="111111"/>
              </w:rPr>
            </w:pPr>
            <w:r w:rsidRPr="00CF33D0">
              <w:rPr>
                <w:color w:val="111111"/>
              </w:rPr>
              <w:t>Любимое литературное произведение или герой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092" w:rsidRPr="00CF33D0" w:rsidRDefault="00885092" w:rsidP="00E130E4">
            <w:pPr>
              <w:rPr>
                <w:color w:val="111111"/>
                <w:sz w:val="24"/>
                <w:szCs w:val="24"/>
              </w:rPr>
            </w:pPr>
            <w:r w:rsidRPr="00CF33D0">
              <w:rPr>
                <w:color w:val="111111"/>
                <w:sz w:val="24"/>
                <w:szCs w:val="24"/>
              </w:rPr>
              <w:t> </w:t>
            </w:r>
          </w:p>
        </w:tc>
      </w:tr>
      <w:tr w:rsidR="00885092" w:rsidRPr="00CF33D0" w:rsidTr="00E130E4"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092" w:rsidRPr="00CF33D0" w:rsidRDefault="00885092" w:rsidP="00E130E4">
            <w:pPr>
              <w:pStyle w:val="a6"/>
              <w:rPr>
                <w:color w:val="111111"/>
              </w:rPr>
            </w:pPr>
            <w:r w:rsidRPr="00CF33D0">
              <w:rPr>
                <w:color w:val="111111"/>
              </w:rPr>
              <w:t>5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092" w:rsidRPr="00CF33D0" w:rsidRDefault="00885092" w:rsidP="00E130E4">
            <w:pPr>
              <w:pStyle w:val="a6"/>
              <w:rPr>
                <w:color w:val="111111"/>
              </w:rPr>
            </w:pPr>
            <w:r w:rsidRPr="00CF33D0">
              <w:rPr>
                <w:color w:val="111111"/>
              </w:rPr>
              <w:t>Ваш любимый телепроект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092" w:rsidRPr="00CF33D0" w:rsidRDefault="00885092" w:rsidP="00E130E4">
            <w:pPr>
              <w:rPr>
                <w:color w:val="111111"/>
                <w:sz w:val="24"/>
                <w:szCs w:val="24"/>
              </w:rPr>
            </w:pPr>
            <w:r w:rsidRPr="00CF33D0">
              <w:rPr>
                <w:color w:val="111111"/>
                <w:sz w:val="24"/>
                <w:szCs w:val="24"/>
              </w:rPr>
              <w:t> </w:t>
            </w:r>
          </w:p>
        </w:tc>
      </w:tr>
      <w:tr w:rsidR="00885092" w:rsidRPr="00CF33D0" w:rsidTr="00E130E4"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092" w:rsidRPr="00CF33D0" w:rsidRDefault="00885092" w:rsidP="00E130E4">
            <w:pPr>
              <w:pStyle w:val="a6"/>
              <w:rPr>
                <w:color w:val="111111"/>
              </w:rPr>
            </w:pPr>
            <w:r w:rsidRPr="00CF33D0">
              <w:rPr>
                <w:color w:val="111111"/>
              </w:rPr>
              <w:t>6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092" w:rsidRPr="00CF33D0" w:rsidRDefault="00885092" w:rsidP="00E130E4">
            <w:pPr>
              <w:pStyle w:val="a6"/>
              <w:rPr>
                <w:color w:val="111111"/>
              </w:rPr>
            </w:pPr>
            <w:r w:rsidRPr="00CF33D0">
              <w:rPr>
                <w:color w:val="111111"/>
              </w:rPr>
              <w:t>Ваше любимое изречение (фраза, мысль)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092" w:rsidRPr="00CF33D0" w:rsidRDefault="00885092" w:rsidP="00E130E4">
            <w:pPr>
              <w:rPr>
                <w:color w:val="111111"/>
                <w:sz w:val="24"/>
                <w:szCs w:val="24"/>
              </w:rPr>
            </w:pPr>
            <w:r w:rsidRPr="00CF33D0">
              <w:rPr>
                <w:color w:val="111111"/>
                <w:sz w:val="24"/>
                <w:szCs w:val="24"/>
              </w:rPr>
              <w:t> </w:t>
            </w:r>
          </w:p>
        </w:tc>
      </w:tr>
      <w:tr w:rsidR="00885092" w:rsidRPr="00CF33D0" w:rsidTr="00E130E4"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092" w:rsidRPr="00CF33D0" w:rsidRDefault="00885092" w:rsidP="00E130E4">
            <w:pPr>
              <w:pStyle w:val="a6"/>
              <w:rPr>
                <w:color w:val="111111"/>
              </w:rPr>
            </w:pPr>
            <w:r w:rsidRPr="00CF33D0">
              <w:rPr>
                <w:color w:val="111111"/>
              </w:rPr>
              <w:t>7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092" w:rsidRPr="00CF33D0" w:rsidRDefault="00885092" w:rsidP="00E130E4">
            <w:pPr>
              <w:pStyle w:val="a6"/>
              <w:rPr>
                <w:color w:val="111111"/>
              </w:rPr>
            </w:pPr>
            <w:r w:rsidRPr="00CF33D0">
              <w:rPr>
                <w:color w:val="111111"/>
              </w:rPr>
              <w:t>Жизненное кредо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092" w:rsidRPr="00CF33D0" w:rsidRDefault="00885092" w:rsidP="00E130E4">
            <w:pPr>
              <w:rPr>
                <w:color w:val="111111"/>
                <w:sz w:val="24"/>
                <w:szCs w:val="24"/>
              </w:rPr>
            </w:pPr>
          </w:p>
        </w:tc>
      </w:tr>
      <w:tr w:rsidR="00885092" w:rsidRPr="00CF33D0" w:rsidTr="00E130E4">
        <w:tc>
          <w:tcPr>
            <w:tcW w:w="4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092" w:rsidRPr="00CF33D0" w:rsidRDefault="00885092" w:rsidP="00E130E4">
            <w:pPr>
              <w:pStyle w:val="a6"/>
              <w:rPr>
                <w:color w:val="111111"/>
              </w:rPr>
            </w:pPr>
            <w:r w:rsidRPr="00CF33D0">
              <w:rPr>
                <w:color w:val="111111"/>
              </w:rPr>
              <w:t>8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7C1B" w:rsidRPr="00CF33D0" w:rsidRDefault="00885092" w:rsidP="00E130E4">
            <w:pPr>
              <w:pStyle w:val="a6"/>
              <w:rPr>
                <w:color w:val="111111"/>
              </w:rPr>
            </w:pPr>
            <w:r w:rsidRPr="00CF33D0">
              <w:rPr>
                <w:color w:val="111111"/>
              </w:rPr>
              <w:t>Почему Вы решили принять участие в этом конкурсе?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092" w:rsidRPr="00CF33D0" w:rsidRDefault="00885092" w:rsidP="00E130E4">
            <w:pPr>
              <w:rPr>
                <w:color w:val="111111"/>
                <w:sz w:val="24"/>
                <w:szCs w:val="24"/>
              </w:rPr>
            </w:pPr>
            <w:r w:rsidRPr="00CF33D0">
              <w:rPr>
                <w:color w:val="111111"/>
                <w:sz w:val="24"/>
                <w:szCs w:val="24"/>
              </w:rPr>
              <w:t> </w:t>
            </w:r>
          </w:p>
        </w:tc>
      </w:tr>
      <w:tr w:rsidR="00FA39BC" w:rsidRPr="00CF33D0" w:rsidTr="00E130E4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9BC" w:rsidRPr="00CF33D0" w:rsidRDefault="00FA39BC" w:rsidP="00E130E4">
            <w:pPr>
              <w:pStyle w:val="a6"/>
              <w:rPr>
                <w:color w:val="111111"/>
              </w:rPr>
            </w:pPr>
            <w:r w:rsidRPr="00CF33D0">
              <w:rPr>
                <w:color w:val="111111"/>
              </w:rPr>
              <w:t>9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9BC" w:rsidRPr="00CF33D0" w:rsidRDefault="00DD4635" w:rsidP="00E130E4">
            <w:pPr>
              <w:pStyle w:val="a6"/>
              <w:rPr>
                <w:color w:val="111111"/>
              </w:rPr>
            </w:pPr>
            <w:r w:rsidRPr="00CF33D0">
              <w:rPr>
                <w:color w:val="111111"/>
              </w:rPr>
              <w:t xml:space="preserve">Победитель конкурса «Ученик </w:t>
            </w:r>
            <w:r w:rsidR="00FA39BC" w:rsidRPr="00CF33D0">
              <w:rPr>
                <w:color w:val="111111"/>
              </w:rPr>
              <w:t xml:space="preserve"> года» - это … (продолжите фразу)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9BC" w:rsidRPr="00CF33D0" w:rsidRDefault="00FA39BC" w:rsidP="00E130E4">
            <w:pPr>
              <w:rPr>
                <w:color w:val="111111"/>
                <w:sz w:val="24"/>
                <w:szCs w:val="24"/>
              </w:rPr>
            </w:pPr>
          </w:p>
        </w:tc>
      </w:tr>
      <w:tr w:rsidR="00885092" w:rsidRPr="00CF33D0" w:rsidTr="00E130E4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092" w:rsidRPr="00CF33D0" w:rsidRDefault="00A27C1B" w:rsidP="00E130E4">
            <w:pPr>
              <w:pStyle w:val="a6"/>
              <w:rPr>
                <w:color w:val="111111"/>
              </w:rPr>
            </w:pPr>
            <w:r>
              <w:rPr>
                <w:color w:val="111111"/>
              </w:rPr>
              <w:lastRenderedPageBreak/>
              <w:t>10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092" w:rsidRPr="00CF33D0" w:rsidRDefault="00885092" w:rsidP="00E130E4">
            <w:pPr>
              <w:pStyle w:val="a6"/>
              <w:rPr>
                <w:color w:val="111111"/>
              </w:rPr>
            </w:pPr>
            <w:r w:rsidRPr="00CF33D0">
              <w:rPr>
                <w:color w:val="111111"/>
              </w:rPr>
              <w:t>Ваши пожелания другим участникам конкурса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5092" w:rsidRPr="00CF33D0" w:rsidRDefault="00885092" w:rsidP="00E130E4">
            <w:pPr>
              <w:rPr>
                <w:color w:val="111111"/>
                <w:sz w:val="24"/>
                <w:szCs w:val="24"/>
              </w:rPr>
            </w:pPr>
            <w:r w:rsidRPr="00CF33D0">
              <w:rPr>
                <w:color w:val="111111"/>
                <w:sz w:val="24"/>
                <w:szCs w:val="24"/>
              </w:rPr>
              <w:t> </w:t>
            </w:r>
          </w:p>
        </w:tc>
      </w:tr>
    </w:tbl>
    <w:p w:rsidR="00885092" w:rsidRPr="00CF33D0" w:rsidRDefault="00885092" w:rsidP="00885092">
      <w:pPr>
        <w:pStyle w:val="a6"/>
        <w:spacing w:line="276" w:lineRule="auto"/>
        <w:jc w:val="center"/>
        <w:rPr>
          <w:color w:val="111111"/>
          <w:sz w:val="26"/>
          <w:szCs w:val="26"/>
        </w:rPr>
      </w:pPr>
    </w:p>
    <w:p w:rsidR="00FA39BC" w:rsidRPr="00CF33D0" w:rsidRDefault="00FA39BC" w:rsidP="00E801D9">
      <w:pPr>
        <w:pStyle w:val="a6"/>
        <w:spacing w:line="276" w:lineRule="auto"/>
        <w:rPr>
          <w:color w:val="111111"/>
          <w:sz w:val="26"/>
          <w:szCs w:val="26"/>
        </w:rPr>
      </w:pPr>
    </w:p>
    <w:p w:rsidR="00E801D9" w:rsidRPr="00CF33D0" w:rsidRDefault="00E801D9" w:rsidP="00E801D9">
      <w:pPr>
        <w:pStyle w:val="a6"/>
        <w:spacing w:line="276" w:lineRule="auto"/>
        <w:rPr>
          <w:color w:val="111111"/>
          <w:sz w:val="26"/>
          <w:szCs w:val="26"/>
        </w:rPr>
      </w:pPr>
      <w:r w:rsidRPr="00CF33D0">
        <w:rPr>
          <w:color w:val="111111"/>
          <w:sz w:val="26"/>
          <w:szCs w:val="26"/>
        </w:rPr>
        <w:t>Дата «______» ________ 20____</w:t>
      </w:r>
    </w:p>
    <w:p w:rsidR="00AE75F5" w:rsidRPr="00CF33D0" w:rsidRDefault="00E801D9" w:rsidP="00310D49">
      <w:pPr>
        <w:spacing w:line="360" w:lineRule="auto"/>
        <w:ind w:left="-540" w:right="-365"/>
        <w:rPr>
          <w:b/>
          <w:sz w:val="26"/>
          <w:szCs w:val="26"/>
        </w:rPr>
      </w:pPr>
      <w:r w:rsidRPr="00CF33D0">
        <w:rPr>
          <w:color w:val="111111"/>
          <w:sz w:val="26"/>
          <w:szCs w:val="26"/>
        </w:rPr>
        <w:t xml:space="preserve">           Подпись участника ______________/   ____________________</w:t>
      </w:r>
    </w:p>
    <w:p w:rsidR="00AE75F5" w:rsidRPr="00CF33D0" w:rsidRDefault="00AE75F5" w:rsidP="001D4BC7">
      <w:pPr>
        <w:spacing w:line="360" w:lineRule="auto"/>
        <w:ind w:right="-365"/>
        <w:rPr>
          <w:b/>
          <w:sz w:val="26"/>
          <w:szCs w:val="26"/>
        </w:rPr>
      </w:pPr>
    </w:p>
    <w:p w:rsidR="00DC4B59" w:rsidRPr="00CF33D0" w:rsidRDefault="00DC4B59" w:rsidP="00B246EC">
      <w:pPr>
        <w:ind w:right="-144"/>
        <w:jc w:val="right"/>
        <w:rPr>
          <w:sz w:val="26"/>
          <w:szCs w:val="26"/>
        </w:rPr>
      </w:pPr>
    </w:p>
    <w:p w:rsidR="00DC4B59" w:rsidRPr="00CF33D0" w:rsidRDefault="00DC4B59" w:rsidP="00B246EC">
      <w:pPr>
        <w:ind w:right="-144"/>
        <w:jc w:val="right"/>
        <w:rPr>
          <w:sz w:val="26"/>
          <w:szCs w:val="26"/>
        </w:rPr>
      </w:pPr>
    </w:p>
    <w:p w:rsidR="00FA39BC" w:rsidRPr="00CF33D0" w:rsidRDefault="00FA39BC" w:rsidP="00B246EC">
      <w:pPr>
        <w:ind w:right="-144"/>
        <w:jc w:val="right"/>
        <w:rPr>
          <w:sz w:val="26"/>
          <w:szCs w:val="26"/>
        </w:rPr>
      </w:pPr>
    </w:p>
    <w:p w:rsidR="00FA39BC" w:rsidRPr="00CF33D0" w:rsidRDefault="00FA39BC" w:rsidP="00B246EC">
      <w:pPr>
        <w:ind w:right="-144"/>
        <w:jc w:val="right"/>
        <w:rPr>
          <w:sz w:val="26"/>
          <w:szCs w:val="26"/>
        </w:rPr>
      </w:pPr>
    </w:p>
    <w:p w:rsidR="00FA39BC" w:rsidRDefault="00FA39BC" w:rsidP="00B246EC">
      <w:pPr>
        <w:ind w:right="-144"/>
        <w:jc w:val="right"/>
        <w:rPr>
          <w:sz w:val="26"/>
          <w:szCs w:val="26"/>
        </w:rPr>
      </w:pPr>
    </w:p>
    <w:p w:rsidR="00FA39BC" w:rsidRDefault="00FA39BC" w:rsidP="00B246EC">
      <w:pPr>
        <w:ind w:right="-144"/>
        <w:jc w:val="right"/>
        <w:rPr>
          <w:sz w:val="26"/>
          <w:szCs w:val="26"/>
        </w:rPr>
      </w:pPr>
    </w:p>
    <w:p w:rsidR="00FA39BC" w:rsidRDefault="00FA39BC" w:rsidP="00B246EC">
      <w:pPr>
        <w:ind w:right="-144"/>
        <w:jc w:val="right"/>
        <w:rPr>
          <w:sz w:val="26"/>
          <w:szCs w:val="26"/>
        </w:rPr>
      </w:pPr>
    </w:p>
    <w:p w:rsidR="00FA39BC" w:rsidRDefault="00FA39BC" w:rsidP="00B246EC">
      <w:pPr>
        <w:ind w:right="-144"/>
        <w:jc w:val="right"/>
        <w:rPr>
          <w:sz w:val="26"/>
          <w:szCs w:val="26"/>
        </w:rPr>
      </w:pPr>
    </w:p>
    <w:p w:rsidR="00FA39BC" w:rsidRDefault="00FA39BC" w:rsidP="00B246EC">
      <w:pPr>
        <w:ind w:right="-144"/>
        <w:jc w:val="right"/>
        <w:rPr>
          <w:sz w:val="26"/>
          <w:szCs w:val="26"/>
        </w:rPr>
      </w:pPr>
    </w:p>
    <w:p w:rsidR="00FA39BC" w:rsidRDefault="00FA39BC" w:rsidP="00B246EC">
      <w:pPr>
        <w:ind w:right="-144"/>
        <w:jc w:val="right"/>
        <w:rPr>
          <w:sz w:val="26"/>
          <w:szCs w:val="26"/>
        </w:rPr>
      </w:pPr>
    </w:p>
    <w:p w:rsidR="00FA39BC" w:rsidRDefault="00FA39BC" w:rsidP="00B246EC">
      <w:pPr>
        <w:ind w:right="-144"/>
        <w:jc w:val="right"/>
        <w:rPr>
          <w:sz w:val="26"/>
          <w:szCs w:val="26"/>
        </w:rPr>
      </w:pPr>
    </w:p>
    <w:p w:rsidR="00FA39BC" w:rsidRDefault="00FA39BC" w:rsidP="00B246EC">
      <w:pPr>
        <w:ind w:right="-144"/>
        <w:jc w:val="right"/>
        <w:rPr>
          <w:sz w:val="26"/>
          <w:szCs w:val="26"/>
        </w:rPr>
      </w:pPr>
    </w:p>
    <w:p w:rsidR="00FA39BC" w:rsidRDefault="00FA39BC" w:rsidP="00B246EC">
      <w:pPr>
        <w:ind w:right="-144"/>
        <w:jc w:val="right"/>
        <w:rPr>
          <w:sz w:val="26"/>
          <w:szCs w:val="26"/>
        </w:rPr>
      </w:pPr>
    </w:p>
    <w:p w:rsidR="00FA39BC" w:rsidRDefault="00FA39BC" w:rsidP="00B246EC">
      <w:pPr>
        <w:ind w:right="-144"/>
        <w:jc w:val="right"/>
        <w:rPr>
          <w:sz w:val="26"/>
          <w:szCs w:val="26"/>
        </w:rPr>
      </w:pPr>
    </w:p>
    <w:p w:rsidR="00FA39BC" w:rsidRDefault="00FA39BC" w:rsidP="00B246EC">
      <w:pPr>
        <w:ind w:right="-144"/>
        <w:jc w:val="right"/>
        <w:rPr>
          <w:sz w:val="26"/>
          <w:szCs w:val="26"/>
        </w:rPr>
      </w:pPr>
    </w:p>
    <w:p w:rsidR="00FA39BC" w:rsidRDefault="00FA39BC" w:rsidP="00B246EC">
      <w:pPr>
        <w:ind w:right="-144"/>
        <w:jc w:val="right"/>
        <w:rPr>
          <w:sz w:val="26"/>
          <w:szCs w:val="26"/>
        </w:rPr>
      </w:pPr>
    </w:p>
    <w:p w:rsidR="00FA39BC" w:rsidRDefault="00FA39BC" w:rsidP="00B246EC">
      <w:pPr>
        <w:ind w:right="-144"/>
        <w:jc w:val="right"/>
        <w:rPr>
          <w:sz w:val="26"/>
          <w:szCs w:val="26"/>
        </w:rPr>
      </w:pPr>
    </w:p>
    <w:p w:rsidR="00FA39BC" w:rsidRDefault="00FA39BC" w:rsidP="00B246EC">
      <w:pPr>
        <w:ind w:right="-144"/>
        <w:jc w:val="right"/>
        <w:rPr>
          <w:sz w:val="26"/>
          <w:szCs w:val="26"/>
        </w:rPr>
      </w:pPr>
    </w:p>
    <w:p w:rsidR="00FA39BC" w:rsidRDefault="00FA39BC" w:rsidP="00B246EC">
      <w:pPr>
        <w:ind w:right="-144"/>
        <w:jc w:val="right"/>
        <w:rPr>
          <w:sz w:val="26"/>
          <w:szCs w:val="26"/>
        </w:rPr>
      </w:pPr>
    </w:p>
    <w:p w:rsidR="00FA39BC" w:rsidRDefault="00FA39BC" w:rsidP="00B246EC">
      <w:pPr>
        <w:ind w:right="-144"/>
        <w:jc w:val="right"/>
        <w:rPr>
          <w:sz w:val="26"/>
          <w:szCs w:val="26"/>
        </w:rPr>
      </w:pPr>
    </w:p>
    <w:p w:rsidR="00FA39BC" w:rsidRDefault="00FA39BC" w:rsidP="00B246EC">
      <w:pPr>
        <w:ind w:right="-144"/>
        <w:jc w:val="right"/>
        <w:rPr>
          <w:sz w:val="26"/>
          <w:szCs w:val="26"/>
        </w:rPr>
      </w:pPr>
    </w:p>
    <w:p w:rsidR="00FA39BC" w:rsidRDefault="00FA39BC" w:rsidP="00B246EC">
      <w:pPr>
        <w:ind w:right="-144"/>
        <w:jc w:val="right"/>
        <w:rPr>
          <w:sz w:val="26"/>
          <w:szCs w:val="26"/>
        </w:rPr>
      </w:pPr>
    </w:p>
    <w:p w:rsidR="00FA39BC" w:rsidRDefault="00FA39BC" w:rsidP="00B246EC">
      <w:pPr>
        <w:ind w:right="-144"/>
        <w:jc w:val="right"/>
        <w:rPr>
          <w:sz w:val="26"/>
          <w:szCs w:val="26"/>
        </w:rPr>
      </w:pPr>
    </w:p>
    <w:p w:rsidR="00FA39BC" w:rsidRDefault="00FA39BC" w:rsidP="00B246EC">
      <w:pPr>
        <w:ind w:right="-144"/>
        <w:jc w:val="right"/>
        <w:rPr>
          <w:sz w:val="26"/>
          <w:szCs w:val="26"/>
        </w:rPr>
      </w:pPr>
    </w:p>
    <w:p w:rsidR="00FA39BC" w:rsidRDefault="00FA39BC" w:rsidP="00B246EC">
      <w:pPr>
        <w:ind w:right="-144"/>
        <w:jc w:val="right"/>
        <w:rPr>
          <w:sz w:val="26"/>
          <w:szCs w:val="26"/>
        </w:rPr>
      </w:pPr>
    </w:p>
    <w:p w:rsidR="00FA39BC" w:rsidRDefault="00FA39BC" w:rsidP="00B246EC">
      <w:pPr>
        <w:ind w:right="-144"/>
        <w:jc w:val="right"/>
        <w:rPr>
          <w:sz w:val="26"/>
          <w:szCs w:val="26"/>
        </w:rPr>
      </w:pPr>
    </w:p>
    <w:p w:rsidR="00FA39BC" w:rsidRDefault="00FA39BC" w:rsidP="00B246EC">
      <w:pPr>
        <w:ind w:right="-144"/>
        <w:jc w:val="right"/>
        <w:rPr>
          <w:sz w:val="26"/>
          <w:szCs w:val="26"/>
        </w:rPr>
      </w:pPr>
    </w:p>
    <w:p w:rsidR="00FA39BC" w:rsidRDefault="00FA39BC" w:rsidP="00B246EC">
      <w:pPr>
        <w:ind w:right="-144"/>
        <w:jc w:val="right"/>
        <w:rPr>
          <w:sz w:val="26"/>
          <w:szCs w:val="26"/>
        </w:rPr>
      </w:pPr>
    </w:p>
    <w:p w:rsidR="00FA39BC" w:rsidRDefault="00FA39BC" w:rsidP="00B246EC">
      <w:pPr>
        <w:ind w:right="-144"/>
        <w:jc w:val="right"/>
        <w:rPr>
          <w:sz w:val="26"/>
          <w:szCs w:val="26"/>
        </w:rPr>
      </w:pPr>
    </w:p>
    <w:p w:rsidR="00FA39BC" w:rsidRDefault="00FA39BC" w:rsidP="00B246EC">
      <w:pPr>
        <w:ind w:right="-144"/>
        <w:jc w:val="right"/>
        <w:rPr>
          <w:sz w:val="26"/>
          <w:szCs w:val="26"/>
        </w:rPr>
      </w:pPr>
    </w:p>
    <w:p w:rsidR="00FA39BC" w:rsidRDefault="00FA39BC" w:rsidP="00B246EC">
      <w:pPr>
        <w:ind w:right="-144"/>
        <w:jc w:val="right"/>
        <w:rPr>
          <w:sz w:val="26"/>
          <w:szCs w:val="26"/>
        </w:rPr>
      </w:pPr>
    </w:p>
    <w:p w:rsidR="00FA39BC" w:rsidRDefault="00FA39BC" w:rsidP="00414A63">
      <w:pPr>
        <w:ind w:right="-144"/>
        <w:jc w:val="center"/>
        <w:rPr>
          <w:sz w:val="26"/>
          <w:szCs w:val="26"/>
        </w:rPr>
      </w:pPr>
    </w:p>
    <w:p w:rsidR="00414A63" w:rsidRDefault="00414A63" w:rsidP="00414A63">
      <w:pPr>
        <w:ind w:right="-144"/>
        <w:jc w:val="center"/>
        <w:rPr>
          <w:sz w:val="26"/>
          <w:szCs w:val="26"/>
        </w:rPr>
      </w:pPr>
    </w:p>
    <w:p w:rsidR="00414A63" w:rsidRDefault="00414A63" w:rsidP="00414A63">
      <w:pPr>
        <w:ind w:right="-144"/>
        <w:jc w:val="center"/>
        <w:rPr>
          <w:sz w:val="26"/>
          <w:szCs w:val="26"/>
        </w:rPr>
      </w:pPr>
    </w:p>
    <w:p w:rsidR="00414A63" w:rsidRDefault="00414A63" w:rsidP="00414A63">
      <w:pPr>
        <w:ind w:right="-144"/>
        <w:jc w:val="center"/>
        <w:rPr>
          <w:sz w:val="26"/>
          <w:szCs w:val="26"/>
        </w:rPr>
      </w:pPr>
    </w:p>
    <w:p w:rsidR="00FA39BC" w:rsidRDefault="00FA39BC" w:rsidP="00B246EC">
      <w:pPr>
        <w:ind w:right="-144"/>
        <w:jc w:val="right"/>
        <w:rPr>
          <w:sz w:val="26"/>
          <w:szCs w:val="26"/>
        </w:rPr>
      </w:pPr>
    </w:p>
    <w:p w:rsidR="00FA39BC" w:rsidRDefault="00FA39BC" w:rsidP="00B246EC">
      <w:pPr>
        <w:ind w:right="-144"/>
        <w:jc w:val="right"/>
        <w:rPr>
          <w:sz w:val="26"/>
          <w:szCs w:val="26"/>
        </w:rPr>
      </w:pPr>
    </w:p>
    <w:p w:rsidR="00763EE7" w:rsidRDefault="00763EE7" w:rsidP="00E130E4">
      <w:pPr>
        <w:ind w:right="-144" w:firstLine="5387"/>
        <w:jc w:val="center"/>
        <w:rPr>
          <w:sz w:val="26"/>
          <w:szCs w:val="26"/>
        </w:rPr>
      </w:pPr>
    </w:p>
    <w:p w:rsidR="009073E0" w:rsidRDefault="009073E0" w:rsidP="00E130E4">
      <w:pPr>
        <w:ind w:right="-144" w:firstLine="5387"/>
        <w:jc w:val="center"/>
        <w:rPr>
          <w:sz w:val="26"/>
          <w:szCs w:val="26"/>
        </w:rPr>
      </w:pPr>
      <w:r w:rsidRPr="0061334D">
        <w:rPr>
          <w:sz w:val="26"/>
          <w:szCs w:val="26"/>
        </w:rPr>
        <w:lastRenderedPageBreak/>
        <w:t xml:space="preserve">Приложение </w:t>
      </w:r>
      <w:r w:rsidR="00310D49" w:rsidRPr="0061334D">
        <w:rPr>
          <w:sz w:val="26"/>
          <w:szCs w:val="26"/>
        </w:rPr>
        <w:t>3</w:t>
      </w:r>
    </w:p>
    <w:p w:rsidR="00E130E4" w:rsidRPr="0061334D" w:rsidRDefault="00E130E4" w:rsidP="00E130E4">
      <w:pPr>
        <w:ind w:right="-144" w:firstLine="5387"/>
        <w:jc w:val="center"/>
        <w:rPr>
          <w:sz w:val="26"/>
          <w:szCs w:val="26"/>
        </w:rPr>
      </w:pPr>
    </w:p>
    <w:p w:rsidR="009073E0" w:rsidRPr="0061334D" w:rsidRDefault="009073E0" w:rsidP="00E130E4">
      <w:pPr>
        <w:ind w:right="-144" w:firstLine="5387"/>
        <w:jc w:val="center"/>
        <w:rPr>
          <w:sz w:val="26"/>
          <w:szCs w:val="26"/>
        </w:rPr>
      </w:pPr>
      <w:r w:rsidRPr="0061334D">
        <w:rPr>
          <w:sz w:val="26"/>
          <w:szCs w:val="26"/>
        </w:rPr>
        <w:t xml:space="preserve">к Положению  о   </w:t>
      </w:r>
      <w:r w:rsidR="00841533">
        <w:rPr>
          <w:sz w:val="26"/>
          <w:szCs w:val="26"/>
        </w:rPr>
        <w:t xml:space="preserve"> </w:t>
      </w:r>
    </w:p>
    <w:p w:rsidR="009073E0" w:rsidRPr="0061334D" w:rsidRDefault="009073E0" w:rsidP="00E130E4">
      <w:pPr>
        <w:ind w:right="-144" w:firstLine="5387"/>
        <w:jc w:val="center"/>
        <w:rPr>
          <w:sz w:val="26"/>
          <w:szCs w:val="26"/>
        </w:rPr>
      </w:pPr>
      <w:r w:rsidRPr="0061334D">
        <w:rPr>
          <w:sz w:val="26"/>
          <w:szCs w:val="26"/>
        </w:rPr>
        <w:t>конкурсе обучающихся</w:t>
      </w:r>
    </w:p>
    <w:p w:rsidR="009073E0" w:rsidRPr="0061334D" w:rsidRDefault="009073E0" w:rsidP="00E130E4">
      <w:pPr>
        <w:ind w:right="-144" w:firstLine="5387"/>
        <w:jc w:val="center"/>
        <w:rPr>
          <w:sz w:val="26"/>
          <w:szCs w:val="26"/>
        </w:rPr>
      </w:pPr>
      <w:r w:rsidRPr="0061334D">
        <w:rPr>
          <w:sz w:val="26"/>
          <w:szCs w:val="26"/>
        </w:rPr>
        <w:t>общеобразовательных организаций</w:t>
      </w:r>
    </w:p>
    <w:p w:rsidR="009073E0" w:rsidRPr="0061334D" w:rsidRDefault="009073E0" w:rsidP="00E130E4">
      <w:pPr>
        <w:ind w:right="-144" w:firstLine="5387"/>
        <w:jc w:val="center"/>
        <w:rPr>
          <w:sz w:val="26"/>
          <w:szCs w:val="26"/>
        </w:rPr>
      </w:pPr>
      <w:r w:rsidRPr="0061334D">
        <w:rPr>
          <w:sz w:val="26"/>
          <w:szCs w:val="26"/>
        </w:rPr>
        <w:t xml:space="preserve">Пограничного муниципального </w:t>
      </w:r>
      <w:r w:rsidR="00841533">
        <w:rPr>
          <w:sz w:val="26"/>
          <w:szCs w:val="26"/>
        </w:rPr>
        <w:t>округа</w:t>
      </w:r>
    </w:p>
    <w:p w:rsidR="009073E0" w:rsidRPr="0061334D" w:rsidRDefault="00E020BC" w:rsidP="00E130E4">
      <w:pPr>
        <w:ind w:right="-144" w:firstLine="5387"/>
        <w:jc w:val="center"/>
        <w:rPr>
          <w:sz w:val="26"/>
          <w:szCs w:val="26"/>
        </w:rPr>
      </w:pPr>
      <w:r>
        <w:rPr>
          <w:sz w:val="26"/>
          <w:szCs w:val="26"/>
        </w:rPr>
        <w:t>«Ученик года – 20</w:t>
      </w:r>
      <w:r w:rsidR="00763EE7">
        <w:rPr>
          <w:sz w:val="26"/>
          <w:szCs w:val="26"/>
        </w:rPr>
        <w:t>2</w:t>
      </w:r>
      <w:r w:rsidR="009E60AE">
        <w:rPr>
          <w:sz w:val="26"/>
          <w:szCs w:val="26"/>
        </w:rPr>
        <w:t>2</w:t>
      </w:r>
      <w:r w:rsidR="009073E0" w:rsidRPr="0061334D">
        <w:rPr>
          <w:sz w:val="26"/>
          <w:szCs w:val="26"/>
        </w:rPr>
        <w:t>»</w:t>
      </w:r>
    </w:p>
    <w:p w:rsidR="009073E0" w:rsidRPr="0061334D" w:rsidRDefault="009073E0" w:rsidP="00E801D9">
      <w:pPr>
        <w:spacing w:line="360" w:lineRule="auto"/>
        <w:ind w:left="-540" w:right="-365"/>
        <w:jc w:val="center"/>
        <w:rPr>
          <w:b/>
          <w:sz w:val="26"/>
          <w:szCs w:val="26"/>
        </w:rPr>
      </w:pPr>
    </w:p>
    <w:p w:rsidR="00310D49" w:rsidRPr="0061334D" w:rsidRDefault="009073E0" w:rsidP="00E130E4">
      <w:pPr>
        <w:ind w:left="-540" w:right="-365"/>
        <w:jc w:val="center"/>
        <w:rPr>
          <w:b/>
          <w:sz w:val="26"/>
          <w:szCs w:val="26"/>
        </w:rPr>
      </w:pPr>
      <w:r w:rsidRPr="0061334D">
        <w:rPr>
          <w:b/>
          <w:sz w:val="26"/>
          <w:szCs w:val="26"/>
        </w:rPr>
        <w:t xml:space="preserve">Конкурсные испытания в рамках заочного и очных этапов </w:t>
      </w:r>
      <w:r w:rsidR="00841533">
        <w:rPr>
          <w:b/>
          <w:sz w:val="26"/>
          <w:szCs w:val="26"/>
        </w:rPr>
        <w:t xml:space="preserve"> </w:t>
      </w:r>
      <w:r w:rsidRPr="0061334D">
        <w:rPr>
          <w:b/>
          <w:sz w:val="26"/>
          <w:szCs w:val="26"/>
        </w:rPr>
        <w:t xml:space="preserve"> конкурса обучающихся общеобразовательных организаций </w:t>
      </w:r>
    </w:p>
    <w:p w:rsidR="00AE75F5" w:rsidRDefault="009073E0" w:rsidP="00E130E4">
      <w:pPr>
        <w:ind w:left="-540" w:right="-365"/>
        <w:jc w:val="center"/>
        <w:rPr>
          <w:b/>
          <w:sz w:val="26"/>
          <w:szCs w:val="26"/>
        </w:rPr>
      </w:pPr>
      <w:r w:rsidRPr="0061334D">
        <w:rPr>
          <w:b/>
          <w:sz w:val="26"/>
          <w:szCs w:val="26"/>
        </w:rPr>
        <w:t>Пограничного муниципал</w:t>
      </w:r>
      <w:r w:rsidR="00E020BC">
        <w:rPr>
          <w:b/>
          <w:sz w:val="26"/>
          <w:szCs w:val="26"/>
        </w:rPr>
        <w:t xml:space="preserve">ьного </w:t>
      </w:r>
      <w:r w:rsidR="00841533">
        <w:rPr>
          <w:b/>
          <w:sz w:val="26"/>
          <w:szCs w:val="26"/>
        </w:rPr>
        <w:t xml:space="preserve">округа </w:t>
      </w:r>
      <w:r w:rsidR="00E020BC">
        <w:rPr>
          <w:b/>
          <w:sz w:val="26"/>
          <w:szCs w:val="26"/>
        </w:rPr>
        <w:t>«Ученик года – 20</w:t>
      </w:r>
      <w:r w:rsidR="00763EE7">
        <w:rPr>
          <w:b/>
          <w:sz w:val="26"/>
          <w:szCs w:val="26"/>
        </w:rPr>
        <w:t>2</w:t>
      </w:r>
      <w:r w:rsidR="00B172F1">
        <w:rPr>
          <w:b/>
          <w:sz w:val="26"/>
          <w:szCs w:val="26"/>
        </w:rPr>
        <w:t>2</w:t>
      </w:r>
      <w:r w:rsidRPr="0061334D">
        <w:rPr>
          <w:b/>
          <w:sz w:val="26"/>
          <w:szCs w:val="26"/>
        </w:rPr>
        <w:t>»</w:t>
      </w:r>
    </w:p>
    <w:p w:rsidR="00E130E4" w:rsidRPr="0061334D" w:rsidRDefault="00E130E4" w:rsidP="00E130E4">
      <w:pPr>
        <w:ind w:left="-540" w:right="-365"/>
        <w:jc w:val="center"/>
        <w:rPr>
          <w:b/>
          <w:sz w:val="26"/>
          <w:szCs w:val="26"/>
        </w:rPr>
      </w:pPr>
    </w:p>
    <w:tbl>
      <w:tblPr>
        <w:tblStyle w:val="a8"/>
        <w:tblW w:w="10571" w:type="dxa"/>
        <w:tblInd w:w="-540" w:type="dxa"/>
        <w:tblLook w:val="04A0" w:firstRow="1" w:lastRow="0" w:firstColumn="1" w:lastColumn="0" w:noHBand="0" w:noVBand="1"/>
      </w:tblPr>
      <w:tblGrid>
        <w:gridCol w:w="932"/>
        <w:gridCol w:w="3827"/>
        <w:gridCol w:w="2630"/>
        <w:gridCol w:w="3182"/>
      </w:tblGrid>
      <w:tr w:rsidR="009073E0" w:rsidRPr="0061334D" w:rsidTr="00E130E4">
        <w:tc>
          <w:tcPr>
            <w:tcW w:w="932" w:type="dxa"/>
          </w:tcPr>
          <w:p w:rsidR="009073E0" w:rsidRPr="0061334D" w:rsidRDefault="009073E0" w:rsidP="00E130E4">
            <w:pPr>
              <w:ind w:right="-365"/>
              <w:jc w:val="center"/>
              <w:rPr>
                <w:b/>
                <w:sz w:val="26"/>
                <w:szCs w:val="26"/>
              </w:rPr>
            </w:pPr>
            <w:r w:rsidRPr="0061334D">
              <w:rPr>
                <w:b/>
                <w:sz w:val="26"/>
                <w:szCs w:val="26"/>
              </w:rPr>
              <w:t xml:space="preserve">№ </w:t>
            </w:r>
          </w:p>
          <w:p w:rsidR="009073E0" w:rsidRPr="0061334D" w:rsidRDefault="009073E0" w:rsidP="00E130E4">
            <w:pPr>
              <w:ind w:right="-365"/>
              <w:jc w:val="center"/>
              <w:rPr>
                <w:b/>
                <w:sz w:val="26"/>
                <w:szCs w:val="26"/>
              </w:rPr>
            </w:pPr>
            <w:r w:rsidRPr="0061334D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3827" w:type="dxa"/>
          </w:tcPr>
          <w:p w:rsidR="009073E0" w:rsidRPr="0061334D" w:rsidRDefault="009073E0" w:rsidP="00E130E4">
            <w:pPr>
              <w:ind w:right="-365"/>
              <w:jc w:val="center"/>
              <w:rPr>
                <w:b/>
                <w:sz w:val="26"/>
                <w:szCs w:val="26"/>
              </w:rPr>
            </w:pPr>
            <w:r w:rsidRPr="0061334D">
              <w:rPr>
                <w:b/>
                <w:sz w:val="26"/>
                <w:szCs w:val="26"/>
              </w:rPr>
              <w:t>Конкурсное мероприятие</w:t>
            </w:r>
          </w:p>
        </w:tc>
        <w:tc>
          <w:tcPr>
            <w:tcW w:w="2630" w:type="dxa"/>
          </w:tcPr>
          <w:p w:rsidR="009073E0" w:rsidRPr="0061334D" w:rsidRDefault="009073E0" w:rsidP="00E130E4">
            <w:pPr>
              <w:ind w:right="-365"/>
              <w:jc w:val="center"/>
              <w:rPr>
                <w:b/>
                <w:sz w:val="26"/>
                <w:szCs w:val="26"/>
              </w:rPr>
            </w:pPr>
            <w:r w:rsidRPr="0061334D">
              <w:rPr>
                <w:b/>
                <w:sz w:val="26"/>
                <w:szCs w:val="26"/>
              </w:rPr>
              <w:t xml:space="preserve">Дата проведения </w:t>
            </w:r>
          </w:p>
          <w:p w:rsidR="009073E0" w:rsidRPr="0061334D" w:rsidRDefault="009073E0" w:rsidP="00E130E4">
            <w:pPr>
              <w:ind w:right="-365"/>
              <w:jc w:val="center"/>
              <w:rPr>
                <w:b/>
                <w:sz w:val="26"/>
                <w:szCs w:val="26"/>
              </w:rPr>
            </w:pPr>
            <w:r w:rsidRPr="0061334D">
              <w:rPr>
                <w:b/>
                <w:sz w:val="26"/>
                <w:szCs w:val="26"/>
              </w:rPr>
              <w:t>конкурсного мероприятия</w:t>
            </w:r>
          </w:p>
        </w:tc>
        <w:tc>
          <w:tcPr>
            <w:tcW w:w="3182" w:type="dxa"/>
          </w:tcPr>
          <w:p w:rsidR="009073E0" w:rsidRPr="0061334D" w:rsidRDefault="009073E0" w:rsidP="00E130E4">
            <w:pPr>
              <w:ind w:right="-365"/>
              <w:jc w:val="center"/>
              <w:rPr>
                <w:b/>
                <w:sz w:val="26"/>
                <w:szCs w:val="26"/>
              </w:rPr>
            </w:pPr>
            <w:r w:rsidRPr="0061334D">
              <w:rPr>
                <w:b/>
                <w:sz w:val="26"/>
                <w:szCs w:val="26"/>
              </w:rPr>
              <w:t xml:space="preserve">Место проведения </w:t>
            </w:r>
          </w:p>
          <w:p w:rsidR="009073E0" w:rsidRPr="0061334D" w:rsidRDefault="009073E0" w:rsidP="00E130E4">
            <w:pPr>
              <w:ind w:right="-365"/>
              <w:jc w:val="center"/>
              <w:rPr>
                <w:b/>
                <w:sz w:val="26"/>
                <w:szCs w:val="26"/>
              </w:rPr>
            </w:pPr>
            <w:r w:rsidRPr="0061334D">
              <w:rPr>
                <w:b/>
                <w:sz w:val="26"/>
                <w:szCs w:val="26"/>
              </w:rPr>
              <w:t>конкурсного</w:t>
            </w:r>
          </w:p>
          <w:p w:rsidR="009073E0" w:rsidRPr="0061334D" w:rsidRDefault="009073E0" w:rsidP="00E130E4">
            <w:pPr>
              <w:ind w:right="-365"/>
              <w:jc w:val="center"/>
              <w:rPr>
                <w:b/>
                <w:sz w:val="26"/>
                <w:szCs w:val="26"/>
              </w:rPr>
            </w:pPr>
            <w:r w:rsidRPr="0061334D">
              <w:rPr>
                <w:b/>
                <w:sz w:val="26"/>
                <w:szCs w:val="26"/>
              </w:rPr>
              <w:t xml:space="preserve"> мероприятия</w:t>
            </w:r>
          </w:p>
        </w:tc>
      </w:tr>
      <w:tr w:rsidR="00FA39BC" w:rsidRPr="0061334D" w:rsidTr="00E130E4">
        <w:tc>
          <w:tcPr>
            <w:tcW w:w="932" w:type="dxa"/>
          </w:tcPr>
          <w:p w:rsidR="00FA39BC" w:rsidRPr="00FA39BC" w:rsidRDefault="00FA39BC" w:rsidP="00E130E4">
            <w:pPr>
              <w:pStyle w:val="a4"/>
              <w:numPr>
                <w:ilvl w:val="0"/>
                <w:numId w:val="20"/>
              </w:numPr>
              <w:spacing w:line="240" w:lineRule="auto"/>
              <w:ind w:right="-36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39BC">
              <w:rPr>
                <w:rFonts w:ascii="Times New Roman" w:hAnsi="Times New Roman"/>
                <w:sz w:val="26"/>
                <w:szCs w:val="26"/>
              </w:rPr>
              <w:t xml:space="preserve"> .</w:t>
            </w:r>
          </w:p>
        </w:tc>
        <w:tc>
          <w:tcPr>
            <w:tcW w:w="3827" w:type="dxa"/>
          </w:tcPr>
          <w:p w:rsidR="00FA39BC" w:rsidRPr="00FA39BC" w:rsidRDefault="00FA39BC" w:rsidP="00E130E4">
            <w:pPr>
              <w:ind w:right="-365"/>
              <w:rPr>
                <w:sz w:val="26"/>
                <w:szCs w:val="26"/>
              </w:rPr>
            </w:pPr>
            <w:r w:rsidRPr="00FA39BC">
              <w:rPr>
                <w:sz w:val="26"/>
                <w:szCs w:val="26"/>
              </w:rPr>
              <w:t>Заявка на участие</w:t>
            </w:r>
          </w:p>
        </w:tc>
        <w:tc>
          <w:tcPr>
            <w:tcW w:w="2630" w:type="dxa"/>
          </w:tcPr>
          <w:p w:rsidR="00FA39BC" w:rsidRPr="00FA39BC" w:rsidRDefault="00E020BC" w:rsidP="00B172F1">
            <w:pPr>
              <w:ind w:right="-365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до </w:t>
            </w:r>
            <w:r w:rsidR="00B172F1">
              <w:rPr>
                <w:b/>
                <w:sz w:val="26"/>
                <w:szCs w:val="26"/>
              </w:rPr>
              <w:t>04.</w:t>
            </w:r>
            <w:r w:rsidR="00FA39BC" w:rsidRPr="00FA39BC">
              <w:rPr>
                <w:b/>
                <w:sz w:val="26"/>
                <w:szCs w:val="26"/>
              </w:rPr>
              <w:t>03</w:t>
            </w:r>
            <w:r w:rsidR="00FA39BC">
              <w:rPr>
                <w:b/>
                <w:sz w:val="26"/>
                <w:szCs w:val="26"/>
              </w:rPr>
              <w:t>. 20</w:t>
            </w:r>
            <w:r w:rsidR="00763EE7">
              <w:rPr>
                <w:b/>
                <w:sz w:val="26"/>
                <w:szCs w:val="26"/>
              </w:rPr>
              <w:t>2</w:t>
            </w:r>
            <w:r w:rsidR="009E60AE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3182" w:type="dxa"/>
          </w:tcPr>
          <w:p w:rsidR="00FA39BC" w:rsidRDefault="00FA39BC" w:rsidP="00E130E4">
            <w:pPr>
              <w:ind w:right="-365"/>
              <w:jc w:val="center"/>
              <w:rPr>
                <w:sz w:val="26"/>
                <w:szCs w:val="26"/>
              </w:rPr>
            </w:pPr>
            <w:r w:rsidRPr="0061334D">
              <w:rPr>
                <w:sz w:val="26"/>
                <w:szCs w:val="26"/>
              </w:rPr>
              <w:t>МКУ «ЦОД МО</w:t>
            </w:r>
            <w:r w:rsidR="00841533">
              <w:rPr>
                <w:sz w:val="26"/>
                <w:szCs w:val="26"/>
              </w:rPr>
              <w:t>О</w:t>
            </w:r>
            <w:r w:rsidRPr="0061334D">
              <w:rPr>
                <w:sz w:val="26"/>
                <w:szCs w:val="26"/>
              </w:rPr>
              <w:t xml:space="preserve"> П</w:t>
            </w:r>
            <w:r w:rsidR="00841533">
              <w:rPr>
                <w:sz w:val="26"/>
                <w:szCs w:val="26"/>
              </w:rPr>
              <w:t>ограничного МО</w:t>
            </w:r>
            <w:r>
              <w:rPr>
                <w:sz w:val="26"/>
                <w:szCs w:val="26"/>
              </w:rPr>
              <w:t>»</w:t>
            </w:r>
          </w:p>
          <w:p w:rsidR="00FA39BC" w:rsidRPr="00FA39BC" w:rsidRDefault="00E020BC" w:rsidP="00E130E4">
            <w:pPr>
              <w:ind w:right="-36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</w:tr>
      <w:tr w:rsidR="009073E0" w:rsidRPr="0061334D" w:rsidTr="00E130E4">
        <w:tc>
          <w:tcPr>
            <w:tcW w:w="932" w:type="dxa"/>
          </w:tcPr>
          <w:p w:rsidR="009073E0" w:rsidRPr="00FA39BC" w:rsidRDefault="009073E0" w:rsidP="00E130E4">
            <w:pPr>
              <w:pStyle w:val="a4"/>
              <w:numPr>
                <w:ilvl w:val="0"/>
                <w:numId w:val="20"/>
              </w:numPr>
              <w:spacing w:line="240" w:lineRule="auto"/>
              <w:ind w:right="-365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</w:tcPr>
          <w:p w:rsidR="009073E0" w:rsidRPr="0061334D" w:rsidRDefault="009073E0" w:rsidP="00E130E4">
            <w:pPr>
              <w:ind w:right="-365"/>
              <w:rPr>
                <w:sz w:val="26"/>
                <w:szCs w:val="26"/>
              </w:rPr>
            </w:pPr>
            <w:r w:rsidRPr="0061334D">
              <w:rPr>
                <w:sz w:val="26"/>
                <w:szCs w:val="26"/>
              </w:rPr>
              <w:t>Портфолио участника</w:t>
            </w:r>
          </w:p>
        </w:tc>
        <w:tc>
          <w:tcPr>
            <w:tcW w:w="2630" w:type="dxa"/>
          </w:tcPr>
          <w:p w:rsidR="00FA39BC" w:rsidRDefault="00B246EC" w:rsidP="00E130E4">
            <w:pPr>
              <w:ind w:right="-365"/>
              <w:jc w:val="center"/>
              <w:rPr>
                <w:b/>
                <w:sz w:val="26"/>
                <w:szCs w:val="26"/>
              </w:rPr>
            </w:pPr>
            <w:r w:rsidRPr="0061334D">
              <w:rPr>
                <w:b/>
                <w:sz w:val="26"/>
                <w:szCs w:val="26"/>
              </w:rPr>
              <w:t xml:space="preserve">сдать </w:t>
            </w:r>
          </w:p>
          <w:p w:rsidR="009073E0" w:rsidRPr="0061334D" w:rsidRDefault="00B246EC" w:rsidP="00B172F1">
            <w:pPr>
              <w:ind w:right="-365"/>
              <w:jc w:val="center"/>
              <w:rPr>
                <w:b/>
                <w:sz w:val="26"/>
                <w:szCs w:val="26"/>
              </w:rPr>
            </w:pPr>
            <w:r w:rsidRPr="0061334D">
              <w:rPr>
                <w:b/>
                <w:sz w:val="26"/>
                <w:szCs w:val="26"/>
              </w:rPr>
              <w:t xml:space="preserve">до </w:t>
            </w:r>
            <w:r w:rsidR="00841533">
              <w:rPr>
                <w:b/>
                <w:sz w:val="26"/>
                <w:szCs w:val="26"/>
              </w:rPr>
              <w:t>1</w:t>
            </w:r>
            <w:r w:rsidR="00B172F1">
              <w:rPr>
                <w:b/>
                <w:sz w:val="26"/>
                <w:szCs w:val="26"/>
              </w:rPr>
              <w:t>8</w:t>
            </w:r>
            <w:r w:rsidRPr="0061334D">
              <w:rPr>
                <w:b/>
                <w:sz w:val="26"/>
                <w:szCs w:val="26"/>
              </w:rPr>
              <w:t>.03.</w:t>
            </w:r>
            <w:r w:rsidR="00E020BC">
              <w:rPr>
                <w:b/>
                <w:sz w:val="26"/>
                <w:szCs w:val="26"/>
              </w:rPr>
              <w:t>20</w:t>
            </w:r>
            <w:r w:rsidR="00763EE7">
              <w:rPr>
                <w:b/>
                <w:sz w:val="26"/>
                <w:szCs w:val="26"/>
              </w:rPr>
              <w:t>2</w:t>
            </w:r>
            <w:r w:rsidR="00B172F1">
              <w:rPr>
                <w:b/>
                <w:sz w:val="26"/>
                <w:szCs w:val="26"/>
              </w:rPr>
              <w:t>2</w:t>
            </w:r>
            <w:r w:rsidR="00FA39BC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3182" w:type="dxa"/>
          </w:tcPr>
          <w:p w:rsidR="009073E0" w:rsidRDefault="00841533" w:rsidP="00E130E4">
            <w:pPr>
              <w:ind w:right="-365"/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МКУ «ЦОД МОО</w:t>
            </w:r>
            <w:r w:rsidR="00B246EC" w:rsidRPr="0061334D">
              <w:rPr>
                <w:sz w:val="26"/>
                <w:szCs w:val="26"/>
              </w:rPr>
              <w:t xml:space="preserve"> П</w:t>
            </w:r>
            <w:r>
              <w:rPr>
                <w:sz w:val="26"/>
                <w:szCs w:val="26"/>
              </w:rPr>
              <w:t xml:space="preserve">ограничного </w:t>
            </w:r>
            <w:r w:rsidR="00B246EC" w:rsidRPr="0061334D">
              <w:rPr>
                <w:sz w:val="26"/>
                <w:szCs w:val="26"/>
              </w:rPr>
              <w:t>М</w:t>
            </w:r>
            <w:r>
              <w:rPr>
                <w:sz w:val="26"/>
                <w:szCs w:val="26"/>
              </w:rPr>
              <w:t>О</w:t>
            </w:r>
            <w:r w:rsidR="00B246EC" w:rsidRPr="0061334D">
              <w:rPr>
                <w:b/>
                <w:sz w:val="26"/>
                <w:szCs w:val="26"/>
              </w:rPr>
              <w:t>»</w:t>
            </w:r>
          </w:p>
          <w:p w:rsidR="00FA39BC" w:rsidRPr="0061334D" w:rsidRDefault="00E020BC" w:rsidP="00E130E4">
            <w:pPr>
              <w:ind w:right="-365"/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</w:tr>
      <w:tr w:rsidR="009073E0" w:rsidRPr="0061334D" w:rsidTr="00E130E4">
        <w:tc>
          <w:tcPr>
            <w:tcW w:w="932" w:type="dxa"/>
          </w:tcPr>
          <w:p w:rsidR="009073E0" w:rsidRPr="00FA39BC" w:rsidRDefault="009073E0" w:rsidP="00E130E4">
            <w:pPr>
              <w:pStyle w:val="a4"/>
              <w:numPr>
                <w:ilvl w:val="0"/>
                <w:numId w:val="20"/>
              </w:numPr>
              <w:spacing w:line="240" w:lineRule="auto"/>
              <w:ind w:right="-365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</w:tcPr>
          <w:p w:rsidR="00841533" w:rsidRDefault="00841533" w:rsidP="00E130E4">
            <w:pPr>
              <w:ind w:right="-36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="00B172F1">
              <w:rPr>
                <w:sz w:val="26"/>
                <w:szCs w:val="26"/>
              </w:rPr>
              <w:t>Социальный проект</w:t>
            </w:r>
            <w:r>
              <w:rPr>
                <w:sz w:val="26"/>
                <w:szCs w:val="26"/>
              </w:rPr>
              <w:t>»:</w:t>
            </w:r>
          </w:p>
          <w:p w:rsidR="00B172F1" w:rsidRDefault="00B172F1" w:rsidP="00E130E4">
            <w:pPr>
              <w:ind w:right="-365"/>
              <w:rPr>
                <w:sz w:val="26"/>
                <w:szCs w:val="26"/>
              </w:rPr>
            </w:pPr>
          </w:p>
          <w:p w:rsidR="00841533" w:rsidRPr="0061334D" w:rsidRDefault="00841533" w:rsidP="00E130E4">
            <w:pPr>
              <w:ind w:right="-36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защита</w:t>
            </w:r>
          </w:p>
        </w:tc>
        <w:tc>
          <w:tcPr>
            <w:tcW w:w="2630" w:type="dxa"/>
          </w:tcPr>
          <w:p w:rsidR="00841533" w:rsidRDefault="00841533" w:rsidP="00841533">
            <w:pPr>
              <w:ind w:right="-365"/>
              <w:jc w:val="center"/>
              <w:rPr>
                <w:b/>
                <w:sz w:val="26"/>
                <w:szCs w:val="26"/>
              </w:rPr>
            </w:pPr>
          </w:p>
          <w:p w:rsidR="00B172F1" w:rsidRDefault="00B172F1" w:rsidP="00841533">
            <w:pPr>
              <w:ind w:right="-365"/>
              <w:jc w:val="center"/>
              <w:rPr>
                <w:b/>
                <w:sz w:val="26"/>
                <w:szCs w:val="26"/>
              </w:rPr>
            </w:pPr>
          </w:p>
          <w:p w:rsidR="009073E0" w:rsidRDefault="00B172F1" w:rsidP="00841533">
            <w:pPr>
              <w:ind w:right="-365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</w:t>
            </w:r>
            <w:r w:rsidR="00763EE7">
              <w:rPr>
                <w:b/>
                <w:sz w:val="26"/>
                <w:szCs w:val="26"/>
              </w:rPr>
              <w:t>.</w:t>
            </w:r>
            <w:r w:rsidR="00FA39BC">
              <w:rPr>
                <w:b/>
                <w:sz w:val="26"/>
                <w:szCs w:val="26"/>
              </w:rPr>
              <w:t>0</w:t>
            </w:r>
            <w:r w:rsidR="00E020BC">
              <w:rPr>
                <w:b/>
                <w:sz w:val="26"/>
                <w:szCs w:val="26"/>
              </w:rPr>
              <w:t>4</w:t>
            </w:r>
            <w:r w:rsidR="00960EC4">
              <w:rPr>
                <w:b/>
                <w:sz w:val="26"/>
                <w:szCs w:val="26"/>
              </w:rPr>
              <w:t>.</w:t>
            </w:r>
            <w:r w:rsidR="00FA39BC">
              <w:rPr>
                <w:b/>
                <w:sz w:val="26"/>
                <w:szCs w:val="26"/>
              </w:rPr>
              <w:t>20</w:t>
            </w:r>
            <w:r w:rsidR="00763EE7">
              <w:rPr>
                <w:b/>
                <w:sz w:val="26"/>
                <w:szCs w:val="26"/>
              </w:rPr>
              <w:t>2</w:t>
            </w:r>
            <w:r>
              <w:rPr>
                <w:b/>
                <w:sz w:val="26"/>
                <w:szCs w:val="26"/>
              </w:rPr>
              <w:t>2</w:t>
            </w:r>
          </w:p>
          <w:p w:rsidR="00841533" w:rsidRPr="0061334D" w:rsidRDefault="00B172F1" w:rsidP="00B172F1">
            <w:pPr>
              <w:ind w:right="-365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3182" w:type="dxa"/>
          </w:tcPr>
          <w:p w:rsidR="00841533" w:rsidRDefault="00841533" w:rsidP="00E130E4">
            <w:pPr>
              <w:ind w:right="-365"/>
              <w:jc w:val="center"/>
              <w:rPr>
                <w:sz w:val="26"/>
                <w:szCs w:val="26"/>
              </w:rPr>
            </w:pPr>
          </w:p>
          <w:p w:rsidR="00841533" w:rsidRDefault="00841533" w:rsidP="00E130E4">
            <w:pPr>
              <w:ind w:right="-36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образовательные организации</w:t>
            </w:r>
          </w:p>
          <w:p w:rsidR="009073E0" w:rsidRPr="0061334D" w:rsidRDefault="007568D4" w:rsidP="00E130E4">
            <w:pPr>
              <w:ind w:right="-365"/>
              <w:jc w:val="center"/>
              <w:rPr>
                <w:sz w:val="26"/>
                <w:szCs w:val="26"/>
              </w:rPr>
            </w:pPr>
            <w:r w:rsidRPr="0061334D">
              <w:rPr>
                <w:sz w:val="26"/>
                <w:szCs w:val="26"/>
              </w:rPr>
              <w:t>молодежный центр</w:t>
            </w:r>
          </w:p>
        </w:tc>
      </w:tr>
      <w:tr w:rsidR="009073E0" w:rsidRPr="0061334D" w:rsidTr="00E130E4">
        <w:tc>
          <w:tcPr>
            <w:tcW w:w="932" w:type="dxa"/>
          </w:tcPr>
          <w:p w:rsidR="009073E0" w:rsidRPr="00FA39BC" w:rsidRDefault="009073E0" w:rsidP="00E130E4">
            <w:pPr>
              <w:pStyle w:val="a4"/>
              <w:numPr>
                <w:ilvl w:val="0"/>
                <w:numId w:val="20"/>
              </w:numPr>
              <w:spacing w:line="240" w:lineRule="auto"/>
              <w:ind w:right="-365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</w:tcPr>
          <w:p w:rsidR="009073E0" w:rsidRPr="0061334D" w:rsidRDefault="009073E0" w:rsidP="00E130E4">
            <w:pPr>
              <w:ind w:right="-365"/>
              <w:rPr>
                <w:sz w:val="26"/>
                <w:szCs w:val="26"/>
              </w:rPr>
            </w:pPr>
            <w:r w:rsidRPr="0061334D">
              <w:rPr>
                <w:sz w:val="26"/>
                <w:szCs w:val="26"/>
              </w:rPr>
              <w:t>Финал Конкурса</w:t>
            </w:r>
          </w:p>
        </w:tc>
        <w:tc>
          <w:tcPr>
            <w:tcW w:w="2630" w:type="dxa"/>
          </w:tcPr>
          <w:p w:rsidR="009073E0" w:rsidRPr="0061334D" w:rsidRDefault="00B172F1" w:rsidP="009E60AE">
            <w:pPr>
              <w:ind w:right="-365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</w:t>
            </w:r>
            <w:r w:rsidR="00FA39BC">
              <w:rPr>
                <w:b/>
                <w:sz w:val="26"/>
                <w:szCs w:val="26"/>
              </w:rPr>
              <w:t>.04.20</w:t>
            </w:r>
            <w:r w:rsidR="00960EC4">
              <w:rPr>
                <w:b/>
                <w:sz w:val="26"/>
                <w:szCs w:val="26"/>
              </w:rPr>
              <w:t>2</w:t>
            </w:r>
            <w:r w:rsidR="009E60AE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3182" w:type="dxa"/>
          </w:tcPr>
          <w:p w:rsidR="00B246EC" w:rsidRPr="0061334D" w:rsidRDefault="00557C87" w:rsidP="00E130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МБУ </w:t>
            </w:r>
            <w:r w:rsidR="00B246EC" w:rsidRPr="0061334D">
              <w:rPr>
                <w:sz w:val="26"/>
                <w:szCs w:val="26"/>
              </w:rPr>
              <w:t xml:space="preserve">«Районный  центр культуры и досуга Пограничного муниципального </w:t>
            </w:r>
            <w:r w:rsidR="00841533">
              <w:rPr>
                <w:sz w:val="26"/>
                <w:szCs w:val="26"/>
              </w:rPr>
              <w:t>округа</w:t>
            </w:r>
            <w:r w:rsidR="00B246EC" w:rsidRPr="0061334D">
              <w:rPr>
                <w:sz w:val="26"/>
                <w:szCs w:val="26"/>
              </w:rPr>
              <w:t>»</w:t>
            </w:r>
          </w:p>
          <w:p w:rsidR="009073E0" w:rsidRPr="0061334D" w:rsidRDefault="009073E0" w:rsidP="00E130E4">
            <w:pPr>
              <w:ind w:right="-365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9073E0" w:rsidRPr="0061334D" w:rsidRDefault="009073E0" w:rsidP="00E801D9">
      <w:pPr>
        <w:spacing w:line="360" w:lineRule="auto"/>
        <w:ind w:left="-540" w:right="-365"/>
        <w:jc w:val="center"/>
        <w:rPr>
          <w:b/>
          <w:sz w:val="26"/>
          <w:szCs w:val="26"/>
        </w:rPr>
      </w:pPr>
    </w:p>
    <w:p w:rsidR="00AE75F5" w:rsidRPr="0061334D" w:rsidRDefault="00AE75F5" w:rsidP="001E14F2">
      <w:pPr>
        <w:spacing w:line="360" w:lineRule="auto"/>
        <w:ind w:left="-540" w:right="-365"/>
        <w:jc w:val="center"/>
        <w:rPr>
          <w:b/>
          <w:sz w:val="26"/>
          <w:szCs w:val="26"/>
        </w:rPr>
      </w:pPr>
    </w:p>
    <w:p w:rsidR="00AE75F5" w:rsidRPr="0061334D" w:rsidRDefault="00AE75F5" w:rsidP="001E14F2">
      <w:pPr>
        <w:spacing w:line="360" w:lineRule="auto"/>
        <w:ind w:left="-540" w:right="-365"/>
        <w:jc w:val="center"/>
        <w:rPr>
          <w:b/>
          <w:sz w:val="26"/>
          <w:szCs w:val="26"/>
        </w:rPr>
      </w:pPr>
    </w:p>
    <w:p w:rsidR="00AE75F5" w:rsidRPr="0061334D" w:rsidRDefault="00AE75F5" w:rsidP="001E14F2">
      <w:pPr>
        <w:spacing w:line="360" w:lineRule="auto"/>
        <w:ind w:left="-540" w:right="-365"/>
        <w:jc w:val="center"/>
        <w:rPr>
          <w:b/>
          <w:sz w:val="26"/>
          <w:szCs w:val="26"/>
        </w:rPr>
      </w:pPr>
    </w:p>
    <w:p w:rsidR="00AE75F5" w:rsidRPr="0061334D" w:rsidRDefault="00AE75F5" w:rsidP="001E14F2">
      <w:pPr>
        <w:spacing w:line="360" w:lineRule="auto"/>
        <w:ind w:left="-540" w:right="-365"/>
        <w:jc w:val="center"/>
        <w:rPr>
          <w:b/>
          <w:sz w:val="26"/>
          <w:szCs w:val="26"/>
        </w:rPr>
      </w:pPr>
    </w:p>
    <w:p w:rsidR="00AE75F5" w:rsidRDefault="00AE75F5" w:rsidP="007568D4">
      <w:pPr>
        <w:spacing w:line="360" w:lineRule="auto"/>
        <w:ind w:right="-365"/>
        <w:rPr>
          <w:b/>
          <w:sz w:val="26"/>
          <w:szCs w:val="26"/>
        </w:rPr>
      </w:pPr>
    </w:p>
    <w:p w:rsidR="0061334D" w:rsidRDefault="0061334D" w:rsidP="007568D4">
      <w:pPr>
        <w:spacing w:line="360" w:lineRule="auto"/>
        <w:ind w:right="-365"/>
        <w:rPr>
          <w:b/>
          <w:sz w:val="26"/>
          <w:szCs w:val="26"/>
        </w:rPr>
      </w:pPr>
    </w:p>
    <w:p w:rsidR="00DB1AB1" w:rsidRPr="0061334D" w:rsidRDefault="00DB1AB1" w:rsidP="00FA39BC">
      <w:pPr>
        <w:jc w:val="both"/>
        <w:rPr>
          <w:b/>
          <w:sz w:val="26"/>
          <w:szCs w:val="26"/>
        </w:rPr>
      </w:pPr>
    </w:p>
    <w:sectPr w:rsidR="00DB1AB1" w:rsidRPr="0061334D" w:rsidSect="00F27D91">
      <w:headerReference w:type="default" r:id="rId10"/>
      <w:pgSz w:w="11906" w:h="16838"/>
      <w:pgMar w:top="28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92B" w:rsidRDefault="006A692B" w:rsidP="00310D49">
      <w:r>
        <w:separator/>
      </w:r>
    </w:p>
  </w:endnote>
  <w:endnote w:type="continuationSeparator" w:id="0">
    <w:p w:rsidR="006A692B" w:rsidRDefault="006A692B" w:rsidP="00310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92B" w:rsidRDefault="006A692B" w:rsidP="00310D49">
      <w:r>
        <w:separator/>
      </w:r>
    </w:p>
  </w:footnote>
  <w:footnote w:type="continuationSeparator" w:id="0">
    <w:p w:rsidR="006A692B" w:rsidRDefault="006A692B" w:rsidP="00310D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213107"/>
      <w:docPartObj>
        <w:docPartGallery w:val="Page Numbers (Top of Page)"/>
        <w:docPartUnique/>
      </w:docPartObj>
    </w:sdtPr>
    <w:sdtEndPr/>
    <w:sdtContent>
      <w:p w:rsidR="00FA39BC" w:rsidRDefault="00D47034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364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A39BC" w:rsidRDefault="00FA39B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6"/>
    <w:multiLevelType w:val="multilevel"/>
    <w:tmpl w:val="00000006"/>
    <w:name w:val="WWNum1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7"/>
    <w:multiLevelType w:val="multilevel"/>
    <w:tmpl w:val="00000007"/>
    <w:name w:val="WWNum1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B"/>
    <w:multiLevelType w:val="multilevel"/>
    <w:tmpl w:val="0000000B"/>
    <w:name w:val="WWNum1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1D878E9"/>
    <w:multiLevelType w:val="hybridMultilevel"/>
    <w:tmpl w:val="C518AACC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7F5768C"/>
    <w:multiLevelType w:val="hybridMultilevel"/>
    <w:tmpl w:val="51D4ABD4"/>
    <w:lvl w:ilvl="0" w:tplc="0419000D">
      <w:start w:val="1"/>
      <w:numFmt w:val="bullet"/>
      <w:lvlText w:val=""/>
      <w:lvlJc w:val="left"/>
      <w:pPr>
        <w:ind w:left="1705" w:hanging="996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0EF0456A"/>
    <w:multiLevelType w:val="hybridMultilevel"/>
    <w:tmpl w:val="5984734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C552A8E"/>
    <w:multiLevelType w:val="hybridMultilevel"/>
    <w:tmpl w:val="D56639B6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D0C62F0"/>
    <w:multiLevelType w:val="hybridMultilevel"/>
    <w:tmpl w:val="C2D4CD2A"/>
    <w:lvl w:ilvl="0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9" w15:restartNumberingAfterBreak="0">
    <w:nsid w:val="30C52F12"/>
    <w:multiLevelType w:val="hybridMultilevel"/>
    <w:tmpl w:val="DED4FDA0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2CA36C9"/>
    <w:multiLevelType w:val="multilevel"/>
    <w:tmpl w:val="DC32207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35D73B50"/>
    <w:multiLevelType w:val="multilevel"/>
    <w:tmpl w:val="5876FEC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38DB5F73"/>
    <w:multiLevelType w:val="hybridMultilevel"/>
    <w:tmpl w:val="2DCAF53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B56F1F"/>
    <w:multiLevelType w:val="hybridMultilevel"/>
    <w:tmpl w:val="9912BE4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744B3"/>
    <w:multiLevelType w:val="hybridMultilevel"/>
    <w:tmpl w:val="2EA266B6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589757C3"/>
    <w:multiLevelType w:val="hybridMultilevel"/>
    <w:tmpl w:val="5BE6D8A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D5B4284"/>
    <w:multiLevelType w:val="hybridMultilevel"/>
    <w:tmpl w:val="EBD271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681DF3"/>
    <w:multiLevelType w:val="hybridMultilevel"/>
    <w:tmpl w:val="4F4ECC4E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19A0A18"/>
    <w:multiLevelType w:val="hybridMultilevel"/>
    <w:tmpl w:val="E7D42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271EBF"/>
    <w:multiLevelType w:val="hybridMultilevel"/>
    <w:tmpl w:val="56C07856"/>
    <w:lvl w:ilvl="0" w:tplc="0419000D">
      <w:start w:val="1"/>
      <w:numFmt w:val="bullet"/>
      <w:lvlText w:val=""/>
      <w:lvlJc w:val="left"/>
      <w:pPr>
        <w:ind w:left="18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91" w:hanging="360"/>
      </w:pPr>
      <w:rPr>
        <w:rFonts w:ascii="Wingdings" w:hAnsi="Wingdings" w:hint="default"/>
      </w:rPr>
    </w:lvl>
  </w:abstractNum>
  <w:abstractNum w:abstractNumId="20" w15:restartNumberingAfterBreak="0">
    <w:nsid w:val="6EE462A3"/>
    <w:multiLevelType w:val="multilevel"/>
    <w:tmpl w:val="BDE6D7BC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7903393A"/>
    <w:multiLevelType w:val="hybridMultilevel"/>
    <w:tmpl w:val="690A225A"/>
    <w:lvl w:ilvl="0" w:tplc="B1DCC5A2">
      <w:start w:val="2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2" w15:restartNumberingAfterBreak="0">
    <w:nsid w:val="7BF10DAF"/>
    <w:multiLevelType w:val="hybridMultilevel"/>
    <w:tmpl w:val="31CA78A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3"/>
  </w:num>
  <w:num w:numId="3">
    <w:abstractNumId w:val="7"/>
  </w:num>
  <w:num w:numId="4">
    <w:abstractNumId w:val="16"/>
  </w:num>
  <w:num w:numId="5">
    <w:abstractNumId w:val="14"/>
  </w:num>
  <w:num w:numId="6">
    <w:abstractNumId w:val="8"/>
  </w:num>
  <w:num w:numId="7">
    <w:abstractNumId w:val="12"/>
  </w:num>
  <w:num w:numId="8">
    <w:abstractNumId w:val="19"/>
  </w:num>
  <w:num w:numId="9">
    <w:abstractNumId w:val="15"/>
  </w:num>
  <w:num w:numId="10">
    <w:abstractNumId w:val="5"/>
  </w:num>
  <w:num w:numId="11">
    <w:abstractNumId w:val="6"/>
  </w:num>
  <w:num w:numId="12">
    <w:abstractNumId w:val="0"/>
  </w:num>
  <w:num w:numId="13">
    <w:abstractNumId w:val="9"/>
  </w:num>
  <w:num w:numId="14">
    <w:abstractNumId w:val="3"/>
  </w:num>
  <w:num w:numId="15">
    <w:abstractNumId w:val="1"/>
  </w:num>
  <w:num w:numId="16">
    <w:abstractNumId w:val="2"/>
  </w:num>
  <w:num w:numId="17">
    <w:abstractNumId w:val="10"/>
  </w:num>
  <w:num w:numId="18">
    <w:abstractNumId w:val="20"/>
  </w:num>
  <w:num w:numId="19">
    <w:abstractNumId w:val="11"/>
  </w:num>
  <w:num w:numId="20">
    <w:abstractNumId w:val="18"/>
  </w:num>
  <w:num w:numId="21">
    <w:abstractNumId w:val="17"/>
  </w:num>
  <w:num w:numId="22">
    <w:abstractNumId w:val="4"/>
  </w:num>
  <w:num w:numId="23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AB1"/>
    <w:rsid w:val="000037C3"/>
    <w:rsid w:val="00007F4B"/>
    <w:rsid w:val="00013016"/>
    <w:rsid w:val="00023A15"/>
    <w:rsid w:val="0005433A"/>
    <w:rsid w:val="00057711"/>
    <w:rsid w:val="00061EDE"/>
    <w:rsid w:val="00063714"/>
    <w:rsid w:val="000876E8"/>
    <w:rsid w:val="0009593E"/>
    <w:rsid w:val="000B6FEF"/>
    <w:rsid w:val="000D01D8"/>
    <w:rsid w:val="00105AA0"/>
    <w:rsid w:val="00106F5C"/>
    <w:rsid w:val="00121A89"/>
    <w:rsid w:val="00125CE3"/>
    <w:rsid w:val="00141F40"/>
    <w:rsid w:val="00144F72"/>
    <w:rsid w:val="0014600B"/>
    <w:rsid w:val="00151D62"/>
    <w:rsid w:val="00154169"/>
    <w:rsid w:val="00157697"/>
    <w:rsid w:val="0016005F"/>
    <w:rsid w:val="0017170C"/>
    <w:rsid w:val="0017272D"/>
    <w:rsid w:val="0017367D"/>
    <w:rsid w:val="00177117"/>
    <w:rsid w:val="00185CF2"/>
    <w:rsid w:val="0018688E"/>
    <w:rsid w:val="00186ED7"/>
    <w:rsid w:val="0019424A"/>
    <w:rsid w:val="00194BDF"/>
    <w:rsid w:val="001A3BEA"/>
    <w:rsid w:val="001B0C55"/>
    <w:rsid w:val="001C015C"/>
    <w:rsid w:val="001D1876"/>
    <w:rsid w:val="001D4BC7"/>
    <w:rsid w:val="001E14F2"/>
    <w:rsid w:val="001F10EB"/>
    <w:rsid w:val="001F61DD"/>
    <w:rsid w:val="001F74EA"/>
    <w:rsid w:val="001F771E"/>
    <w:rsid w:val="0020153C"/>
    <w:rsid w:val="00202C3D"/>
    <w:rsid w:val="002058A7"/>
    <w:rsid w:val="00211164"/>
    <w:rsid w:val="00220E7B"/>
    <w:rsid w:val="00242F42"/>
    <w:rsid w:val="00247461"/>
    <w:rsid w:val="00252C50"/>
    <w:rsid w:val="0025745B"/>
    <w:rsid w:val="00283061"/>
    <w:rsid w:val="00287509"/>
    <w:rsid w:val="00287DF7"/>
    <w:rsid w:val="002911A7"/>
    <w:rsid w:val="00293A92"/>
    <w:rsid w:val="002C2556"/>
    <w:rsid w:val="002D4392"/>
    <w:rsid w:val="002D549B"/>
    <w:rsid w:val="002D7E81"/>
    <w:rsid w:val="00310D49"/>
    <w:rsid w:val="0031316E"/>
    <w:rsid w:val="003225B1"/>
    <w:rsid w:val="003329A0"/>
    <w:rsid w:val="00332CA0"/>
    <w:rsid w:val="003352D2"/>
    <w:rsid w:val="003456C1"/>
    <w:rsid w:val="0036342E"/>
    <w:rsid w:val="00370FF5"/>
    <w:rsid w:val="003972D6"/>
    <w:rsid w:val="003B0F0F"/>
    <w:rsid w:val="003B19FF"/>
    <w:rsid w:val="003B1D47"/>
    <w:rsid w:val="003C2D46"/>
    <w:rsid w:val="003C3FE6"/>
    <w:rsid w:val="003D0F39"/>
    <w:rsid w:val="003D77FC"/>
    <w:rsid w:val="003F5199"/>
    <w:rsid w:val="003F7B5A"/>
    <w:rsid w:val="00414A63"/>
    <w:rsid w:val="00432084"/>
    <w:rsid w:val="00432E9B"/>
    <w:rsid w:val="004370A1"/>
    <w:rsid w:val="0044444E"/>
    <w:rsid w:val="004466D0"/>
    <w:rsid w:val="004B2D75"/>
    <w:rsid w:val="004C515E"/>
    <w:rsid w:val="004C5B8B"/>
    <w:rsid w:val="004E6EC0"/>
    <w:rsid w:val="004E77CB"/>
    <w:rsid w:val="004F5F4F"/>
    <w:rsid w:val="005221F0"/>
    <w:rsid w:val="00525C6B"/>
    <w:rsid w:val="00557C87"/>
    <w:rsid w:val="00585593"/>
    <w:rsid w:val="00592B01"/>
    <w:rsid w:val="005A3130"/>
    <w:rsid w:val="005C36F6"/>
    <w:rsid w:val="005D224D"/>
    <w:rsid w:val="005D75D2"/>
    <w:rsid w:val="005F5110"/>
    <w:rsid w:val="00604799"/>
    <w:rsid w:val="00606840"/>
    <w:rsid w:val="006132FC"/>
    <w:rsid w:val="0061334D"/>
    <w:rsid w:val="00615E0C"/>
    <w:rsid w:val="00623FC1"/>
    <w:rsid w:val="006241E9"/>
    <w:rsid w:val="00652471"/>
    <w:rsid w:val="006531EC"/>
    <w:rsid w:val="006559FC"/>
    <w:rsid w:val="00667EE7"/>
    <w:rsid w:val="0067054F"/>
    <w:rsid w:val="00684F58"/>
    <w:rsid w:val="00690E9D"/>
    <w:rsid w:val="00697B0B"/>
    <w:rsid w:val="006A64A6"/>
    <w:rsid w:val="006A692B"/>
    <w:rsid w:val="006B793D"/>
    <w:rsid w:val="006C2ADC"/>
    <w:rsid w:val="006C4846"/>
    <w:rsid w:val="006C6D89"/>
    <w:rsid w:val="006D31FB"/>
    <w:rsid w:val="006D3E86"/>
    <w:rsid w:val="006D6BCA"/>
    <w:rsid w:val="006F245E"/>
    <w:rsid w:val="006F5E30"/>
    <w:rsid w:val="00702286"/>
    <w:rsid w:val="00702A20"/>
    <w:rsid w:val="0071227A"/>
    <w:rsid w:val="007134DB"/>
    <w:rsid w:val="0073489F"/>
    <w:rsid w:val="00751460"/>
    <w:rsid w:val="0075612D"/>
    <w:rsid w:val="007564D5"/>
    <w:rsid w:val="007568D4"/>
    <w:rsid w:val="00763EE7"/>
    <w:rsid w:val="00782814"/>
    <w:rsid w:val="00792360"/>
    <w:rsid w:val="0079734B"/>
    <w:rsid w:val="007B084C"/>
    <w:rsid w:val="007B1188"/>
    <w:rsid w:val="007B3B28"/>
    <w:rsid w:val="007F0DF5"/>
    <w:rsid w:val="007F3C3E"/>
    <w:rsid w:val="007F553B"/>
    <w:rsid w:val="008206B5"/>
    <w:rsid w:val="00823B54"/>
    <w:rsid w:val="00823C6A"/>
    <w:rsid w:val="00824EE0"/>
    <w:rsid w:val="00841533"/>
    <w:rsid w:val="00852D61"/>
    <w:rsid w:val="00865C89"/>
    <w:rsid w:val="008836BB"/>
    <w:rsid w:val="00884987"/>
    <w:rsid w:val="00885092"/>
    <w:rsid w:val="00887653"/>
    <w:rsid w:val="0089143C"/>
    <w:rsid w:val="008A2132"/>
    <w:rsid w:val="008B4150"/>
    <w:rsid w:val="008B58B2"/>
    <w:rsid w:val="008C649D"/>
    <w:rsid w:val="008D4138"/>
    <w:rsid w:val="008D574C"/>
    <w:rsid w:val="008E0700"/>
    <w:rsid w:val="008E3C75"/>
    <w:rsid w:val="008E5CDA"/>
    <w:rsid w:val="008F2386"/>
    <w:rsid w:val="009073E0"/>
    <w:rsid w:val="009144C8"/>
    <w:rsid w:val="00915653"/>
    <w:rsid w:val="009416D3"/>
    <w:rsid w:val="00944CC6"/>
    <w:rsid w:val="00953D15"/>
    <w:rsid w:val="00960EC4"/>
    <w:rsid w:val="00965104"/>
    <w:rsid w:val="00966DF3"/>
    <w:rsid w:val="009777AA"/>
    <w:rsid w:val="009842A8"/>
    <w:rsid w:val="0099552E"/>
    <w:rsid w:val="009A1852"/>
    <w:rsid w:val="009A2C4F"/>
    <w:rsid w:val="009B2014"/>
    <w:rsid w:val="009D7DA8"/>
    <w:rsid w:val="009E2DFD"/>
    <w:rsid w:val="009E557B"/>
    <w:rsid w:val="009E60AE"/>
    <w:rsid w:val="00A109DE"/>
    <w:rsid w:val="00A2087F"/>
    <w:rsid w:val="00A26C72"/>
    <w:rsid w:val="00A27C1B"/>
    <w:rsid w:val="00A501A8"/>
    <w:rsid w:val="00A62414"/>
    <w:rsid w:val="00A65CFE"/>
    <w:rsid w:val="00AA052B"/>
    <w:rsid w:val="00AA68D1"/>
    <w:rsid w:val="00AB2449"/>
    <w:rsid w:val="00AB3649"/>
    <w:rsid w:val="00AB5A02"/>
    <w:rsid w:val="00AB6D85"/>
    <w:rsid w:val="00AC10EA"/>
    <w:rsid w:val="00AC55F7"/>
    <w:rsid w:val="00AD39DB"/>
    <w:rsid w:val="00AE2DB1"/>
    <w:rsid w:val="00AE3AC0"/>
    <w:rsid w:val="00AE75F5"/>
    <w:rsid w:val="00B051C2"/>
    <w:rsid w:val="00B172F1"/>
    <w:rsid w:val="00B246EC"/>
    <w:rsid w:val="00B25920"/>
    <w:rsid w:val="00B5301B"/>
    <w:rsid w:val="00B603F6"/>
    <w:rsid w:val="00BA1FF5"/>
    <w:rsid w:val="00BA5936"/>
    <w:rsid w:val="00BB00DE"/>
    <w:rsid w:val="00BB150D"/>
    <w:rsid w:val="00BB50F4"/>
    <w:rsid w:val="00BC0E1D"/>
    <w:rsid w:val="00BE5408"/>
    <w:rsid w:val="00BF501A"/>
    <w:rsid w:val="00C03A24"/>
    <w:rsid w:val="00C10552"/>
    <w:rsid w:val="00C35E60"/>
    <w:rsid w:val="00C36BA8"/>
    <w:rsid w:val="00C6618B"/>
    <w:rsid w:val="00C75B5B"/>
    <w:rsid w:val="00C96562"/>
    <w:rsid w:val="00CA06B3"/>
    <w:rsid w:val="00CA78B0"/>
    <w:rsid w:val="00CC0889"/>
    <w:rsid w:val="00CE0BDF"/>
    <w:rsid w:val="00CE3475"/>
    <w:rsid w:val="00CE6A17"/>
    <w:rsid w:val="00CF33D0"/>
    <w:rsid w:val="00CF3676"/>
    <w:rsid w:val="00CF54F7"/>
    <w:rsid w:val="00D1096C"/>
    <w:rsid w:val="00D1471F"/>
    <w:rsid w:val="00D2347D"/>
    <w:rsid w:val="00D34D56"/>
    <w:rsid w:val="00D47034"/>
    <w:rsid w:val="00D57774"/>
    <w:rsid w:val="00D57E87"/>
    <w:rsid w:val="00D7108E"/>
    <w:rsid w:val="00D7559C"/>
    <w:rsid w:val="00D9062A"/>
    <w:rsid w:val="00DB1AB1"/>
    <w:rsid w:val="00DC4B59"/>
    <w:rsid w:val="00DD4635"/>
    <w:rsid w:val="00DF4F46"/>
    <w:rsid w:val="00E020BC"/>
    <w:rsid w:val="00E031A8"/>
    <w:rsid w:val="00E07DE4"/>
    <w:rsid w:val="00E130E4"/>
    <w:rsid w:val="00E16CE7"/>
    <w:rsid w:val="00E171C4"/>
    <w:rsid w:val="00E2598F"/>
    <w:rsid w:val="00E42B3D"/>
    <w:rsid w:val="00E64FC7"/>
    <w:rsid w:val="00E65274"/>
    <w:rsid w:val="00E65EFA"/>
    <w:rsid w:val="00E705CF"/>
    <w:rsid w:val="00E73BC7"/>
    <w:rsid w:val="00E801D9"/>
    <w:rsid w:val="00EA5866"/>
    <w:rsid w:val="00EB2903"/>
    <w:rsid w:val="00EB2F17"/>
    <w:rsid w:val="00EB675A"/>
    <w:rsid w:val="00EC3793"/>
    <w:rsid w:val="00ED1BCF"/>
    <w:rsid w:val="00EE321D"/>
    <w:rsid w:val="00EE3CD7"/>
    <w:rsid w:val="00F11D28"/>
    <w:rsid w:val="00F13C2F"/>
    <w:rsid w:val="00F2075C"/>
    <w:rsid w:val="00F2101E"/>
    <w:rsid w:val="00F27D91"/>
    <w:rsid w:val="00F45241"/>
    <w:rsid w:val="00F46DEC"/>
    <w:rsid w:val="00F51314"/>
    <w:rsid w:val="00F52479"/>
    <w:rsid w:val="00F63098"/>
    <w:rsid w:val="00F758C7"/>
    <w:rsid w:val="00F759F8"/>
    <w:rsid w:val="00F86CD9"/>
    <w:rsid w:val="00FA159D"/>
    <w:rsid w:val="00FA39BC"/>
    <w:rsid w:val="00FB4984"/>
    <w:rsid w:val="00FB7B61"/>
    <w:rsid w:val="00FC28A6"/>
    <w:rsid w:val="00FE0970"/>
    <w:rsid w:val="00FF4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1F40E2F"/>
  <w15:docId w15:val="{2277563A-0A92-4E06-A2EA-5F39D4E80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7C3"/>
  </w:style>
  <w:style w:type="paragraph" w:styleId="1">
    <w:name w:val="heading 1"/>
    <w:basedOn w:val="a"/>
    <w:next w:val="a"/>
    <w:qFormat/>
    <w:rsid w:val="000876E8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B1AB1"/>
    <w:pPr>
      <w:jc w:val="center"/>
    </w:pPr>
    <w:rPr>
      <w:b/>
      <w:sz w:val="24"/>
    </w:rPr>
  </w:style>
  <w:style w:type="paragraph" w:customStyle="1" w:styleId="western">
    <w:name w:val="western"/>
    <w:basedOn w:val="a"/>
    <w:rsid w:val="00BB50F4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1868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uiPriority w:val="1"/>
    <w:qFormat/>
    <w:rsid w:val="0018688E"/>
    <w:rPr>
      <w:rFonts w:ascii="Calibri" w:eastAsia="Calibri" w:hAnsi="Calibri"/>
      <w:sz w:val="22"/>
      <w:szCs w:val="22"/>
      <w:lang w:eastAsia="en-US"/>
    </w:rPr>
  </w:style>
  <w:style w:type="paragraph" w:styleId="a6">
    <w:name w:val="Normal (Web)"/>
    <w:basedOn w:val="a"/>
    <w:uiPriority w:val="99"/>
    <w:rsid w:val="00885092"/>
    <w:pPr>
      <w:spacing w:before="75" w:after="150"/>
    </w:pPr>
    <w:rPr>
      <w:sz w:val="24"/>
      <w:szCs w:val="24"/>
    </w:rPr>
  </w:style>
  <w:style w:type="character" w:styleId="a7">
    <w:name w:val="endnote reference"/>
    <w:basedOn w:val="a0"/>
    <w:rsid w:val="00E801D9"/>
    <w:rPr>
      <w:vertAlign w:val="superscript"/>
    </w:rPr>
  </w:style>
  <w:style w:type="table" w:styleId="a8">
    <w:name w:val="Table Grid"/>
    <w:basedOn w:val="a1"/>
    <w:rsid w:val="001D4B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310D4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10D49"/>
  </w:style>
  <w:style w:type="paragraph" w:styleId="ab">
    <w:name w:val="footer"/>
    <w:basedOn w:val="a"/>
    <w:link w:val="ac"/>
    <w:rsid w:val="00310D4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310D49"/>
  </w:style>
  <w:style w:type="character" w:customStyle="1" w:styleId="apple-converted-space">
    <w:name w:val="apple-converted-space"/>
    <w:basedOn w:val="a0"/>
    <w:rsid w:val="001D1876"/>
  </w:style>
  <w:style w:type="paragraph" w:styleId="ad">
    <w:name w:val="Balloon Text"/>
    <w:basedOn w:val="a"/>
    <w:link w:val="ae"/>
    <w:rsid w:val="00370FF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70F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0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3F7E2E-7CF6-4F4D-9816-6E9324173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11</Pages>
  <Words>1965</Words>
  <Characters>11204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17</cp:revision>
  <cp:lastPrinted>2022-02-24T02:19:00Z</cp:lastPrinted>
  <dcterms:created xsi:type="dcterms:W3CDTF">2021-02-19T06:36:00Z</dcterms:created>
  <dcterms:modified xsi:type="dcterms:W3CDTF">2022-07-08T05:39:00Z</dcterms:modified>
</cp:coreProperties>
</file>